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C74" w:rsidRDefault="002D1F05" w:rsidP="007F1AA4">
      <w:pPr>
        <w:pStyle w:val="a6"/>
        <w:rPr>
          <w:rFonts w:eastAsia="Times New Roman"/>
          <w:color w:val="222222"/>
          <w:sz w:val="28"/>
          <w:szCs w:val="28"/>
        </w:rPr>
      </w:pPr>
      <w:r>
        <w:rPr>
          <w:rFonts w:eastAsia="Times New Roman"/>
        </w:rPr>
        <w:t>*</w:t>
      </w:r>
      <w:r w:rsidR="007F1AA4">
        <w:rPr>
          <w:rFonts w:eastAsia="Times New Roman"/>
        </w:rPr>
        <w:t xml:space="preserve">С использованием материалов Пособия по правилам дорожной безопасности для младшего школьного возраста "Путешествие на зелёный </w:t>
      </w:r>
      <w:r w:rsidR="007F1AA4" w:rsidRPr="00B62EEC">
        <w:rPr>
          <w:rFonts w:eastAsia="Times New Roman"/>
        </w:rPr>
        <w:t>свет или Школа юного пешехода" за сентябрь 2014 года</w:t>
      </w:r>
      <w:r w:rsidR="007F1AA4">
        <w:rPr>
          <w:rFonts w:eastAsia="Times New Roman"/>
          <w:color w:val="222222"/>
          <w:sz w:val="28"/>
          <w:szCs w:val="28"/>
        </w:rPr>
        <w:t xml:space="preserve"> </w:t>
      </w:r>
      <w:r w:rsidR="00E54C74">
        <w:rPr>
          <w:rFonts w:eastAsia="Times New Roman"/>
          <w:color w:val="222222"/>
          <w:sz w:val="28"/>
          <w:szCs w:val="28"/>
        </w:rPr>
        <w:t>__________________________________________________________________________</w:t>
      </w:r>
    </w:p>
    <w:p w:rsidR="003F7B64" w:rsidRPr="00B32432" w:rsidRDefault="003F7B64" w:rsidP="00B32432">
      <w:pPr>
        <w:pStyle w:val="a6"/>
        <w:jc w:val="center"/>
        <w:rPr>
          <w:rFonts w:ascii="Times New Roman" w:hAnsi="Times New Roman" w:cs="Times New Roman"/>
          <w:b/>
          <w:sz w:val="28"/>
          <w:szCs w:val="28"/>
        </w:rPr>
      </w:pPr>
      <w:r w:rsidRPr="00B32432">
        <w:rPr>
          <w:rFonts w:ascii="Times New Roman" w:hAnsi="Times New Roman" w:cs="Times New Roman"/>
          <w:b/>
          <w:sz w:val="28"/>
          <w:szCs w:val="28"/>
        </w:rPr>
        <w:t xml:space="preserve">Родительское собрание </w:t>
      </w:r>
      <w:r w:rsidR="00B32432" w:rsidRPr="00B32432">
        <w:rPr>
          <w:rFonts w:ascii="Times New Roman" w:hAnsi="Times New Roman" w:cs="Times New Roman"/>
          <w:b/>
          <w:sz w:val="28"/>
          <w:szCs w:val="28"/>
        </w:rPr>
        <w:t>совместно с детьми</w:t>
      </w:r>
      <w:r w:rsidRPr="00B32432">
        <w:rPr>
          <w:rFonts w:ascii="Times New Roman" w:hAnsi="Times New Roman" w:cs="Times New Roman"/>
          <w:b/>
          <w:sz w:val="28"/>
          <w:szCs w:val="28"/>
        </w:rPr>
        <w:t>:</w:t>
      </w:r>
    </w:p>
    <w:p w:rsidR="003F7B64" w:rsidRDefault="003F7B64" w:rsidP="00B32432">
      <w:pPr>
        <w:pStyle w:val="a6"/>
        <w:jc w:val="center"/>
        <w:rPr>
          <w:rFonts w:ascii="Times New Roman" w:hAnsi="Times New Roman" w:cs="Times New Roman"/>
          <w:b/>
          <w:sz w:val="28"/>
          <w:szCs w:val="28"/>
        </w:rPr>
      </w:pPr>
      <w:r w:rsidRPr="00B32432">
        <w:rPr>
          <w:rFonts w:ascii="Times New Roman" w:hAnsi="Times New Roman" w:cs="Times New Roman"/>
          <w:b/>
          <w:sz w:val="28"/>
          <w:szCs w:val="28"/>
        </w:rPr>
        <w:t>«</w:t>
      </w:r>
      <w:r w:rsidR="007F1AA4">
        <w:rPr>
          <w:rFonts w:ascii="Times New Roman" w:hAnsi="Times New Roman" w:cs="Times New Roman"/>
          <w:b/>
          <w:sz w:val="28"/>
          <w:szCs w:val="28"/>
        </w:rPr>
        <w:t>Добрая дорога детства</w:t>
      </w:r>
      <w:r w:rsidRPr="00B32432">
        <w:rPr>
          <w:rFonts w:ascii="Times New Roman" w:hAnsi="Times New Roman" w:cs="Times New Roman"/>
          <w:b/>
          <w:sz w:val="28"/>
          <w:szCs w:val="28"/>
        </w:rPr>
        <w:t>»</w:t>
      </w:r>
      <w:r w:rsidR="00E54C74">
        <w:rPr>
          <w:rFonts w:ascii="Times New Roman" w:hAnsi="Times New Roman" w:cs="Times New Roman"/>
          <w:b/>
          <w:sz w:val="28"/>
          <w:szCs w:val="28"/>
        </w:rPr>
        <w:t>*</w:t>
      </w:r>
      <w:r w:rsidRPr="00B32432">
        <w:rPr>
          <w:rFonts w:ascii="Times New Roman" w:hAnsi="Times New Roman" w:cs="Times New Roman"/>
          <w:b/>
          <w:sz w:val="28"/>
          <w:szCs w:val="28"/>
        </w:rPr>
        <w:t>.</w:t>
      </w:r>
    </w:p>
    <w:p w:rsidR="00B32432" w:rsidRPr="00B32432" w:rsidRDefault="00B32432" w:rsidP="00B32432">
      <w:pPr>
        <w:pStyle w:val="a6"/>
        <w:jc w:val="center"/>
        <w:rPr>
          <w:rFonts w:ascii="Times New Roman" w:hAnsi="Times New Roman" w:cs="Times New Roman"/>
          <w:b/>
          <w:sz w:val="28"/>
          <w:szCs w:val="28"/>
        </w:rPr>
      </w:pPr>
    </w:p>
    <w:p w:rsidR="003F7B64" w:rsidRPr="00B32432" w:rsidRDefault="003F7B64" w:rsidP="00B32432">
      <w:pPr>
        <w:pStyle w:val="a6"/>
        <w:rPr>
          <w:rFonts w:ascii="Times New Roman" w:hAnsi="Times New Roman" w:cs="Times New Roman"/>
          <w:b/>
          <w:sz w:val="24"/>
          <w:szCs w:val="24"/>
        </w:rPr>
      </w:pPr>
      <w:r w:rsidRPr="00B32432">
        <w:rPr>
          <w:rFonts w:ascii="Times New Roman" w:hAnsi="Times New Roman" w:cs="Times New Roman"/>
          <w:b/>
          <w:sz w:val="24"/>
          <w:szCs w:val="24"/>
        </w:rPr>
        <w:t>Цель:</w:t>
      </w:r>
      <w:r w:rsidRPr="00B32432">
        <w:rPr>
          <w:rFonts w:ascii="Times New Roman" w:hAnsi="Times New Roman" w:cs="Times New Roman"/>
          <w:sz w:val="24"/>
          <w:szCs w:val="24"/>
        </w:rPr>
        <w:t xml:space="preserve"> организация совместной деятельности </w:t>
      </w:r>
      <w:r w:rsidR="00B32432" w:rsidRPr="00B32432">
        <w:rPr>
          <w:rFonts w:ascii="Times New Roman" w:hAnsi="Times New Roman" w:cs="Times New Roman"/>
          <w:sz w:val="24"/>
          <w:szCs w:val="24"/>
        </w:rPr>
        <w:t xml:space="preserve">учителя, </w:t>
      </w:r>
      <w:r w:rsidRPr="00B32432">
        <w:rPr>
          <w:rFonts w:ascii="Times New Roman" w:hAnsi="Times New Roman" w:cs="Times New Roman"/>
          <w:sz w:val="24"/>
          <w:szCs w:val="24"/>
        </w:rPr>
        <w:t xml:space="preserve">родителей и </w:t>
      </w:r>
      <w:r w:rsidR="00B32432" w:rsidRPr="00B32432">
        <w:rPr>
          <w:rFonts w:ascii="Times New Roman" w:hAnsi="Times New Roman" w:cs="Times New Roman"/>
          <w:sz w:val="24"/>
          <w:szCs w:val="24"/>
        </w:rPr>
        <w:t xml:space="preserve">детей </w:t>
      </w:r>
      <w:r w:rsidRPr="00B32432">
        <w:rPr>
          <w:rFonts w:ascii="Times New Roman" w:hAnsi="Times New Roman" w:cs="Times New Roman"/>
          <w:sz w:val="24"/>
          <w:szCs w:val="24"/>
        </w:rPr>
        <w:t>по профилактике детского дорожно-транспортного травматизма, повышения культуры участников дорожного движения.</w:t>
      </w:r>
    </w:p>
    <w:p w:rsidR="003F7B64" w:rsidRPr="00B32432" w:rsidRDefault="003F7B64" w:rsidP="00B32432">
      <w:pPr>
        <w:pStyle w:val="a6"/>
        <w:rPr>
          <w:rFonts w:ascii="Times New Roman" w:hAnsi="Times New Roman" w:cs="Times New Roman"/>
          <w:sz w:val="24"/>
          <w:szCs w:val="24"/>
        </w:rPr>
      </w:pPr>
      <w:r w:rsidRPr="00B32432">
        <w:rPr>
          <w:rFonts w:ascii="Times New Roman" w:hAnsi="Times New Roman" w:cs="Times New Roman"/>
          <w:b/>
          <w:sz w:val="24"/>
          <w:szCs w:val="24"/>
        </w:rPr>
        <w:t xml:space="preserve">Задачи: </w:t>
      </w:r>
    </w:p>
    <w:p w:rsidR="00B32432" w:rsidRPr="00B32432" w:rsidRDefault="00B32432" w:rsidP="00B32432">
      <w:pPr>
        <w:pStyle w:val="a6"/>
        <w:rPr>
          <w:rFonts w:ascii="Times New Roman" w:hAnsi="Times New Roman" w:cs="Times New Roman"/>
          <w:sz w:val="24"/>
          <w:szCs w:val="24"/>
        </w:rPr>
      </w:pPr>
      <w:r>
        <w:rPr>
          <w:rFonts w:ascii="Times New Roman" w:hAnsi="Times New Roman" w:cs="Times New Roman"/>
          <w:sz w:val="24"/>
          <w:szCs w:val="24"/>
        </w:rPr>
        <w:t>- п</w:t>
      </w:r>
      <w:r w:rsidR="003F7B64" w:rsidRPr="00B32432">
        <w:rPr>
          <w:rFonts w:ascii="Times New Roman" w:hAnsi="Times New Roman" w:cs="Times New Roman"/>
          <w:sz w:val="24"/>
          <w:szCs w:val="24"/>
        </w:rPr>
        <w:t>обудить родителей задуматься о том, что соблюдение ПДД - самое главное для сохра</w:t>
      </w:r>
      <w:r>
        <w:rPr>
          <w:rFonts w:ascii="Times New Roman" w:hAnsi="Times New Roman" w:cs="Times New Roman"/>
          <w:sz w:val="24"/>
          <w:szCs w:val="24"/>
        </w:rPr>
        <w:t>нения жизни и здоровья их детей;</w:t>
      </w:r>
    </w:p>
    <w:p w:rsidR="00B32432" w:rsidRDefault="00B32432" w:rsidP="00B32432">
      <w:pPr>
        <w:pStyle w:val="a6"/>
        <w:rPr>
          <w:rFonts w:ascii="Times New Roman" w:hAnsi="Times New Roman" w:cs="Times New Roman"/>
          <w:sz w:val="24"/>
          <w:szCs w:val="24"/>
        </w:rPr>
      </w:pPr>
      <w:r>
        <w:rPr>
          <w:rFonts w:ascii="Times New Roman" w:hAnsi="Times New Roman" w:cs="Times New Roman"/>
          <w:sz w:val="24"/>
          <w:szCs w:val="24"/>
        </w:rPr>
        <w:t>- п</w:t>
      </w:r>
      <w:r w:rsidRPr="00B32432">
        <w:rPr>
          <w:rFonts w:ascii="Times New Roman" w:hAnsi="Times New Roman" w:cs="Times New Roman"/>
          <w:sz w:val="24"/>
          <w:szCs w:val="24"/>
        </w:rPr>
        <w:t>ознакомить родителей  с методами обучения детей ПДД</w:t>
      </w:r>
      <w:r>
        <w:rPr>
          <w:rFonts w:ascii="Times New Roman" w:hAnsi="Times New Roman" w:cs="Times New Roman"/>
          <w:sz w:val="24"/>
          <w:szCs w:val="24"/>
        </w:rPr>
        <w:t>;</w:t>
      </w:r>
      <w:r w:rsidRPr="00B32432">
        <w:rPr>
          <w:rFonts w:ascii="Times New Roman" w:hAnsi="Times New Roman" w:cs="Times New Roman"/>
          <w:sz w:val="24"/>
          <w:szCs w:val="24"/>
        </w:rPr>
        <w:t xml:space="preserve"> </w:t>
      </w:r>
    </w:p>
    <w:p w:rsidR="00B32432" w:rsidRPr="00B32432" w:rsidRDefault="00B32432" w:rsidP="00B32432">
      <w:pPr>
        <w:pStyle w:val="a6"/>
        <w:rPr>
          <w:rFonts w:ascii="Times New Roman" w:hAnsi="Times New Roman" w:cs="Times New Roman"/>
          <w:sz w:val="24"/>
          <w:szCs w:val="24"/>
        </w:rPr>
      </w:pPr>
      <w:r>
        <w:rPr>
          <w:rFonts w:ascii="Times New Roman" w:hAnsi="Times New Roman" w:cs="Times New Roman"/>
          <w:sz w:val="24"/>
          <w:szCs w:val="24"/>
        </w:rPr>
        <w:t>- о</w:t>
      </w:r>
      <w:r w:rsidRPr="00B32432">
        <w:rPr>
          <w:rFonts w:ascii="Times New Roman" w:hAnsi="Times New Roman" w:cs="Times New Roman"/>
          <w:sz w:val="24"/>
          <w:szCs w:val="24"/>
        </w:rPr>
        <w:t>братить внимание</w:t>
      </w:r>
      <w:r>
        <w:rPr>
          <w:rFonts w:ascii="Times New Roman" w:hAnsi="Times New Roman" w:cs="Times New Roman"/>
          <w:sz w:val="24"/>
          <w:szCs w:val="24"/>
        </w:rPr>
        <w:t xml:space="preserve"> родителей </w:t>
      </w:r>
      <w:r w:rsidRPr="00B32432">
        <w:rPr>
          <w:rFonts w:ascii="Times New Roman" w:hAnsi="Times New Roman" w:cs="Times New Roman"/>
          <w:sz w:val="24"/>
          <w:szCs w:val="24"/>
        </w:rPr>
        <w:t xml:space="preserve"> на </w:t>
      </w:r>
      <w:r>
        <w:rPr>
          <w:rFonts w:ascii="Times New Roman" w:hAnsi="Times New Roman" w:cs="Times New Roman"/>
          <w:sz w:val="24"/>
          <w:szCs w:val="24"/>
        </w:rPr>
        <w:t>психологический аспект проблемы;</w:t>
      </w:r>
    </w:p>
    <w:p w:rsidR="00E54C74" w:rsidRPr="00B62EEC" w:rsidRDefault="00E54C74" w:rsidP="00B32432">
      <w:pPr>
        <w:pStyle w:val="a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познакомить детей с правами ребёнка на дороге с рождения до 16 и старше (по материалам пособия по правилам дорожной безопасности для младшего школьного возраста "Путешествие на зелёный </w:t>
      </w:r>
      <w:r w:rsidRPr="00B62EEC">
        <w:rPr>
          <w:rFonts w:ascii="Times New Roman" w:eastAsia="Times New Roman" w:hAnsi="Times New Roman" w:cs="Times New Roman"/>
          <w:sz w:val="24"/>
          <w:szCs w:val="24"/>
        </w:rPr>
        <w:t>свет или Школа юного пешехода" за сентябрь 2014 года)</w:t>
      </w:r>
    </w:p>
    <w:p w:rsidR="00B62EEC" w:rsidRPr="003E3F4E" w:rsidRDefault="003E3F4E" w:rsidP="003E3F4E">
      <w:pPr>
        <w:pStyle w:val="a6"/>
        <w:rPr>
          <w:rFonts w:ascii="Times New Roman" w:hAnsi="Times New Roman" w:cs="Times New Roman"/>
          <w:sz w:val="24"/>
          <w:szCs w:val="24"/>
        </w:rPr>
      </w:pPr>
      <w:r w:rsidRPr="003E3F4E">
        <w:rPr>
          <w:rFonts w:ascii="Times New Roman" w:hAnsi="Times New Roman" w:cs="Times New Roman"/>
          <w:sz w:val="24"/>
          <w:szCs w:val="24"/>
        </w:rPr>
        <w:t xml:space="preserve">- </w:t>
      </w:r>
      <w:r w:rsidR="00B62EEC" w:rsidRPr="003E3F4E">
        <w:rPr>
          <w:rFonts w:ascii="Times New Roman" w:hAnsi="Times New Roman" w:cs="Times New Roman"/>
          <w:sz w:val="24"/>
          <w:szCs w:val="24"/>
        </w:rPr>
        <w:t xml:space="preserve"> пропагандировать использование ремней безопасности и детских удерживающих устройств при поездке в автомобиле.</w:t>
      </w:r>
    </w:p>
    <w:p w:rsidR="00B62EEC" w:rsidRPr="007F1AA4" w:rsidRDefault="003E3F4E" w:rsidP="00B32432">
      <w:pPr>
        <w:pStyle w:val="a6"/>
        <w:rPr>
          <w:rFonts w:ascii="Times New Roman" w:eastAsia="Times New Roman" w:hAnsi="Times New Roman" w:cs="Times New Roman"/>
          <w:sz w:val="24"/>
          <w:szCs w:val="24"/>
        </w:rPr>
      </w:pPr>
      <w:r w:rsidRPr="003E3F4E">
        <w:rPr>
          <w:rFonts w:ascii="Times New Roman" w:eastAsia="Times New Roman" w:hAnsi="Times New Roman" w:cs="Times New Roman"/>
          <w:sz w:val="24"/>
          <w:szCs w:val="24"/>
        </w:rPr>
        <w:t xml:space="preserve"> - </w:t>
      </w:r>
      <w:r w:rsidR="00B62EEC" w:rsidRPr="003E3F4E">
        <w:rPr>
          <w:rFonts w:ascii="Times New Roman" w:eastAsia="Times New Roman" w:hAnsi="Times New Roman" w:cs="Times New Roman"/>
          <w:sz w:val="24"/>
          <w:szCs w:val="24"/>
        </w:rPr>
        <w:t>закреплять и совершенствовать знания правил дорожного движения у юных участников дорожного движения.</w:t>
      </w:r>
    </w:p>
    <w:p w:rsidR="007F1AA4" w:rsidRDefault="007F1AA4" w:rsidP="007F1AA4">
      <w:pPr>
        <w:pStyle w:val="a6"/>
        <w:rPr>
          <w:rFonts w:eastAsia="Times New Roman"/>
          <w:b/>
        </w:rPr>
      </w:pPr>
    </w:p>
    <w:p w:rsidR="00B32432" w:rsidRPr="007F1AA4" w:rsidRDefault="00B32432" w:rsidP="007F1AA4">
      <w:pPr>
        <w:pStyle w:val="a6"/>
        <w:rPr>
          <w:rFonts w:eastAsia="Times New Roman"/>
          <w:b/>
        </w:rPr>
      </w:pPr>
      <w:r w:rsidRPr="007F1AA4">
        <w:rPr>
          <w:rFonts w:eastAsia="Times New Roman"/>
          <w:b/>
        </w:rPr>
        <w:t>Предварительная подготовка к собранию</w:t>
      </w:r>
      <w:r w:rsidR="007F1AA4" w:rsidRPr="007F1AA4">
        <w:rPr>
          <w:rFonts w:eastAsia="Times New Roman"/>
          <w:b/>
        </w:rPr>
        <w:t>:</w:t>
      </w:r>
    </w:p>
    <w:p w:rsidR="00B32432" w:rsidRPr="007F1AA4" w:rsidRDefault="00B32432" w:rsidP="007F1AA4">
      <w:pPr>
        <w:pStyle w:val="a6"/>
        <w:rPr>
          <w:rFonts w:eastAsia="Times New Roman"/>
        </w:rPr>
      </w:pPr>
      <w:r w:rsidRPr="007F1AA4">
        <w:rPr>
          <w:rFonts w:eastAsia="Times New Roman"/>
        </w:rPr>
        <w:t xml:space="preserve">Родители учащихся  до проведения собрания заполняют анкету для родителей и передают через учащихся классному руководителю для анализа. </w:t>
      </w:r>
    </w:p>
    <w:p w:rsidR="00B32432" w:rsidRPr="007F1AA4" w:rsidRDefault="00B32432" w:rsidP="007F1AA4">
      <w:pPr>
        <w:pStyle w:val="a6"/>
        <w:rPr>
          <w:rFonts w:eastAsia="Times New Roman"/>
        </w:rPr>
      </w:pPr>
      <w:r w:rsidRPr="007F1AA4">
        <w:rPr>
          <w:rFonts w:eastAsia="Times New Roman"/>
        </w:rPr>
        <w:t>Изготовление памяток для родителей «Как обучить ребенка правилам дорожного движения».</w:t>
      </w:r>
    </w:p>
    <w:p w:rsidR="007F1AA4" w:rsidRDefault="00B32432" w:rsidP="007F1AA4">
      <w:pPr>
        <w:pStyle w:val="a6"/>
      </w:pPr>
      <w:r w:rsidRPr="007F1AA4">
        <w:t xml:space="preserve">Подготовка </w:t>
      </w:r>
      <w:proofErr w:type="spellStart"/>
      <w:r w:rsidRPr="007F1AA4">
        <w:t>мульти</w:t>
      </w:r>
      <w:r w:rsidR="007F1AA4">
        <w:t>медийной</w:t>
      </w:r>
      <w:proofErr w:type="spellEnd"/>
      <w:r w:rsidR="007F1AA4">
        <w:t xml:space="preserve"> презентации,  реквизитов к  конкурсам</w:t>
      </w:r>
      <w:r w:rsidRPr="007F1AA4">
        <w:t xml:space="preserve">. </w:t>
      </w:r>
    </w:p>
    <w:p w:rsidR="007F1AA4" w:rsidRDefault="007F1AA4" w:rsidP="007F1AA4">
      <w:pPr>
        <w:pStyle w:val="a6"/>
        <w:rPr>
          <w:rFonts w:ascii="Times New Roman" w:hAnsi="Times New Roman" w:cs="Times New Roman"/>
          <w:b/>
          <w:sz w:val="24"/>
          <w:szCs w:val="24"/>
        </w:rPr>
      </w:pPr>
    </w:p>
    <w:p w:rsidR="003F7B64" w:rsidRPr="007F1AA4" w:rsidRDefault="003F7B64" w:rsidP="007F1AA4">
      <w:pPr>
        <w:pStyle w:val="a6"/>
        <w:rPr>
          <w:sz w:val="24"/>
          <w:szCs w:val="24"/>
        </w:rPr>
      </w:pPr>
      <w:r w:rsidRPr="007F1AA4">
        <w:rPr>
          <w:rFonts w:ascii="Times New Roman" w:hAnsi="Times New Roman" w:cs="Times New Roman"/>
          <w:b/>
          <w:sz w:val="24"/>
          <w:szCs w:val="24"/>
        </w:rPr>
        <w:t>План проведения собрания</w:t>
      </w:r>
      <w:r w:rsidR="008102BA" w:rsidRPr="007F1AA4">
        <w:rPr>
          <w:rFonts w:ascii="Times New Roman" w:hAnsi="Times New Roman" w:cs="Times New Roman"/>
          <w:b/>
          <w:sz w:val="24"/>
          <w:szCs w:val="24"/>
        </w:rPr>
        <w:t>:</w:t>
      </w:r>
    </w:p>
    <w:p w:rsidR="00ED4A0D" w:rsidRPr="008102BA" w:rsidRDefault="00ED4A0D" w:rsidP="008102BA">
      <w:pPr>
        <w:pStyle w:val="a6"/>
        <w:rPr>
          <w:rFonts w:ascii="Times New Roman" w:hAnsi="Times New Roman" w:cs="Times New Roman"/>
          <w:sz w:val="24"/>
          <w:szCs w:val="24"/>
        </w:rPr>
      </w:pPr>
      <w:r w:rsidRPr="008102BA">
        <w:rPr>
          <w:rFonts w:ascii="Times New Roman" w:hAnsi="Times New Roman" w:cs="Times New Roman"/>
          <w:sz w:val="24"/>
          <w:szCs w:val="24"/>
        </w:rPr>
        <w:t>1.  Организационный момент.</w:t>
      </w:r>
    </w:p>
    <w:p w:rsidR="00ED4A0D" w:rsidRPr="008102BA" w:rsidRDefault="00ED4A0D" w:rsidP="008102BA">
      <w:pPr>
        <w:pStyle w:val="a6"/>
        <w:rPr>
          <w:rFonts w:ascii="Times New Roman" w:hAnsi="Times New Roman" w:cs="Times New Roman"/>
          <w:sz w:val="24"/>
          <w:szCs w:val="24"/>
        </w:rPr>
      </w:pPr>
      <w:r w:rsidRPr="008102BA">
        <w:rPr>
          <w:rFonts w:ascii="Times New Roman" w:hAnsi="Times New Roman" w:cs="Times New Roman"/>
          <w:sz w:val="24"/>
          <w:szCs w:val="24"/>
        </w:rPr>
        <w:t>2.  Актуальность выбранной темы.</w:t>
      </w:r>
    </w:p>
    <w:p w:rsidR="00ED4A0D" w:rsidRPr="008102BA" w:rsidRDefault="00ED4A0D" w:rsidP="008102BA">
      <w:pPr>
        <w:pStyle w:val="a6"/>
        <w:rPr>
          <w:rFonts w:ascii="Times New Roman" w:hAnsi="Times New Roman" w:cs="Times New Roman"/>
          <w:sz w:val="24"/>
          <w:szCs w:val="24"/>
        </w:rPr>
      </w:pPr>
      <w:r w:rsidRPr="008102BA">
        <w:rPr>
          <w:rFonts w:ascii="Times New Roman" w:hAnsi="Times New Roman" w:cs="Times New Roman"/>
          <w:sz w:val="24"/>
          <w:szCs w:val="24"/>
        </w:rPr>
        <w:t>3.  Знакомство с правами и обязанностями ребёнка на дороге.</w:t>
      </w:r>
    </w:p>
    <w:p w:rsidR="00ED4A0D" w:rsidRPr="008102BA" w:rsidRDefault="00ED4A0D" w:rsidP="008102BA">
      <w:pPr>
        <w:pStyle w:val="a6"/>
        <w:rPr>
          <w:rFonts w:ascii="Times New Roman" w:hAnsi="Times New Roman" w:cs="Times New Roman"/>
          <w:sz w:val="24"/>
          <w:szCs w:val="24"/>
        </w:rPr>
      </w:pPr>
      <w:r w:rsidRPr="008102BA">
        <w:rPr>
          <w:rFonts w:ascii="Times New Roman" w:hAnsi="Times New Roman" w:cs="Times New Roman"/>
          <w:sz w:val="24"/>
          <w:szCs w:val="24"/>
        </w:rPr>
        <w:t>4.  Правила пешехода</w:t>
      </w:r>
      <w:r w:rsidR="00827E81">
        <w:rPr>
          <w:rFonts w:ascii="Times New Roman" w:hAnsi="Times New Roman" w:cs="Times New Roman"/>
          <w:sz w:val="24"/>
          <w:szCs w:val="24"/>
        </w:rPr>
        <w:t>.</w:t>
      </w:r>
    </w:p>
    <w:p w:rsidR="00ED4A0D" w:rsidRPr="008102BA" w:rsidRDefault="00ED4A0D"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5.  </w:t>
      </w:r>
      <w:proofErr w:type="spellStart"/>
      <w:r w:rsidRPr="008102BA">
        <w:rPr>
          <w:rFonts w:ascii="Times New Roman" w:hAnsi="Times New Roman" w:cs="Times New Roman"/>
          <w:sz w:val="24"/>
          <w:szCs w:val="24"/>
        </w:rPr>
        <w:t>Конкурсно-игровая</w:t>
      </w:r>
      <w:proofErr w:type="spellEnd"/>
      <w:r w:rsidRPr="008102BA">
        <w:rPr>
          <w:rFonts w:ascii="Times New Roman" w:hAnsi="Times New Roman" w:cs="Times New Roman"/>
          <w:sz w:val="24"/>
          <w:szCs w:val="24"/>
        </w:rPr>
        <w:t xml:space="preserve"> программа для детей и родителей.</w:t>
      </w:r>
    </w:p>
    <w:p w:rsidR="00ED4A0D" w:rsidRPr="008102BA" w:rsidRDefault="00ED4A0D" w:rsidP="008102BA">
      <w:pPr>
        <w:pStyle w:val="a6"/>
        <w:rPr>
          <w:rFonts w:ascii="Times New Roman" w:hAnsi="Times New Roman" w:cs="Times New Roman"/>
          <w:sz w:val="24"/>
          <w:szCs w:val="24"/>
        </w:rPr>
      </w:pPr>
      <w:r w:rsidRPr="008102BA">
        <w:rPr>
          <w:rFonts w:ascii="Times New Roman" w:hAnsi="Times New Roman" w:cs="Times New Roman"/>
          <w:sz w:val="24"/>
          <w:szCs w:val="24"/>
        </w:rPr>
        <w:t>6.  Беседа с  родителями</w:t>
      </w:r>
      <w:r w:rsidR="002B5616">
        <w:rPr>
          <w:rFonts w:ascii="Times New Roman" w:hAnsi="Times New Roman" w:cs="Times New Roman"/>
          <w:sz w:val="24"/>
          <w:szCs w:val="24"/>
        </w:rPr>
        <w:t xml:space="preserve"> / работа детей с заданиями.</w:t>
      </w:r>
    </w:p>
    <w:p w:rsidR="008102BA" w:rsidRPr="008102BA" w:rsidRDefault="008102BA" w:rsidP="008102BA">
      <w:pPr>
        <w:pStyle w:val="a6"/>
        <w:rPr>
          <w:rFonts w:ascii="Times New Roman" w:hAnsi="Times New Roman" w:cs="Times New Roman"/>
          <w:sz w:val="24"/>
          <w:szCs w:val="24"/>
        </w:rPr>
      </w:pPr>
      <w:r w:rsidRPr="008102BA">
        <w:rPr>
          <w:rFonts w:ascii="Times New Roman" w:hAnsi="Times New Roman" w:cs="Times New Roman"/>
          <w:sz w:val="24"/>
          <w:szCs w:val="24"/>
        </w:rPr>
        <w:t>7. Рекомендации родителям по обучению детей ПДД.</w:t>
      </w:r>
    </w:p>
    <w:p w:rsidR="008102BA" w:rsidRPr="008102BA" w:rsidRDefault="008102BA" w:rsidP="008102BA">
      <w:pPr>
        <w:pStyle w:val="a6"/>
        <w:rPr>
          <w:rFonts w:ascii="Times New Roman" w:hAnsi="Times New Roman" w:cs="Times New Roman"/>
          <w:sz w:val="24"/>
          <w:szCs w:val="24"/>
        </w:rPr>
      </w:pPr>
      <w:r w:rsidRPr="008102BA">
        <w:rPr>
          <w:rFonts w:ascii="Times New Roman" w:hAnsi="Times New Roman" w:cs="Times New Roman"/>
          <w:sz w:val="24"/>
          <w:szCs w:val="24"/>
        </w:rPr>
        <w:t>8. ПДД для всех - взросл</w:t>
      </w:r>
      <w:r w:rsidR="00A81C98">
        <w:rPr>
          <w:rFonts w:ascii="Times New Roman" w:hAnsi="Times New Roman" w:cs="Times New Roman"/>
          <w:sz w:val="24"/>
          <w:szCs w:val="24"/>
        </w:rPr>
        <w:t>ых и детей или "Дорожные ситуации</w:t>
      </w:r>
      <w:r w:rsidRPr="008102BA">
        <w:rPr>
          <w:rFonts w:ascii="Times New Roman" w:hAnsi="Times New Roman" w:cs="Times New Roman"/>
          <w:sz w:val="24"/>
          <w:szCs w:val="24"/>
        </w:rPr>
        <w:t>".</w:t>
      </w:r>
    </w:p>
    <w:p w:rsidR="008102BA" w:rsidRPr="008102BA" w:rsidRDefault="008102BA" w:rsidP="008102BA">
      <w:pPr>
        <w:pStyle w:val="a6"/>
        <w:rPr>
          <w:rFonts w:ascii="Times New Roman" w:hAnsi="Times New Roman" w:cs="Times New Roman"/>
          <w:sz w:val="24"/>
          <w:szCs w:val="24"/>
        </w:rPr>
      </w:pPr>
      <w:r w:rsidRPr="008102BA">
        <w:rPr>
          <w:rFonts w:ascii="Times New Roman" w:hAnsi="Times New Roman" w:cs="Times New Roman"/>
          <w:sz w:val="24"/>
          <w:szCs w:val="24"/>
        </w:rPr>
        <w:t>9. Демонстр</w:t>
      </w:r>
      <w:r w:rsidR="00D95E86">
        <w:rPr>
          <w:rFonts w:ascii="Times New Roman" w:hAnsi="Times New Roman" w:cs="Times New Roman"/>
          <w:sz w:val="24"/>
          <w:szCs w:val="24"/>
        </w:rPr>
        <w:t>ация компьютерной игры</w:t>
      </w:r>
      <w:r w:rsidRPr="008102BA">
        <w:rPr>
          <w:rFonts w:ascii="Times New Roman" w:hAnsi="Times New Roman" w:cs="Times New Roman"/>
          <w:sz w:val="24"/>
          <w:szCs w:val="24"/>
        </w:rPr>
        <w:t>.</w:t>
      </w:r>
    </w:p>
    <w:p w:rsidR="008102BA" w:rsidRPr="008102BA" w:rsidRDefault="008102BA" w:rsidP="008102BA">
      <w:pPr>
        <w:pStyle w:val="a6"/>
        <w:rPr>
          <w:rFonts w:ascii="Times New Roman" w:eastAsia="Times New Roman" w:hAnsi="Times New Roman" w:cs="Times New Roman"/>
          <w:sz w:val="24"/>
          <w:szCs w:val="24"/>
        </w:rPr>
      </w:pPr>
      <w:r w:rsidRPr="008102BA">
        <w:rPr>
          <w:rFonts w:ascii="Times New Roman" w:eastAsia="Times New Roman" w:hAnsi="Times New Roman" w:cs="Times New Roman"/>
          <w:sz w:val="24"/>
          <w:szCs w:val="24"/>
        </w:rPr>
        <w:t>10. Итог собрания.</w:t>
      </w:r>
    </w:p>
    <w:p w:rsidR="003F7B64" w:rsidRPr="008102BA" w:rsidRDefault="008102BA" w:rsidP="008102BA">
      <w:pPr>
        <w:pStyle w:val="a6"/>
        <w:rPr>
          <w:rFonts w:ascii="Times New Roman" w:hAnsi="Times New Roman" w:cs="Times New Roman"/>
          <w:sz w:val="24"/>
          <w:szCs w:val="24"/>
        </w:rPr>
      </w:pPr>
      <w:r w:rsidRPr="008102BA">
        <w:rPr>
          <w:rFonts w:ascii="Times New Roman" w:hAnsi="Times New Roman" w:cs="Times New Roman"/>
          <w:sz w:val="24"/>
          <w:szCs w:val="24"/>
        </w:rPr>
        <w:t>11. Домашнее задание.</w:t>
      </w:r>
    </w:p>
    <w:p w:rsidR="003F7B64" w:rsidRDefault="008102BA" w:rsidP="008102BA">
      <w:pPr>
        <w:pStyle w:val="a6"/>
        <w:jc w:val="center"/>
        <w:rPr>
          <w:b/>
          <w:sz w:val="24"/>
          <w:szCs w:val="24"/>
        </w:rPr>
      </w:pPr>
      <w:r>
        <w:rPr>
          <w:b/>
          <w:sz w:val="24"/>
          <w:szCs w:val="24"/>
        </w:rPr>
        <w:t>Ход собрания</w:t>
      </w:r>
      <w:r w:rsidR="007F1AA4">
        <w:rPr>
          <w:b/>
          <w:sz w:val="24"/>
          <w:szCs w:val="24"/>
        </w:rPr>
        <w:t>.</w:t>
      </w:r>
    </w:p>
    <w:p w:rsidR="003E3F4E" w:rsidRPr="008102BA" w:rsidRDefault="003E3F4E" w:rsidP="008102BA">
      <w:pPr>
        <w:pStyle w:val="a6"/>
        <w:rPr>
          <w:rFonts w:ascii="Times New Roman" w:hAnsi="Times New Roman" w:cs="Times New Roman"/>
          <w:b/>
          <w:sz w:val="24"/>
          <w:szCs w:val="24"/>
        </w:rPr>
      </w:pPr>
      <w:r w:rsidRPr="008102BA">
        <w:rPr>
          <w:rFonts w:ascii="Times New Roman" w:hAnsi="Times New Roman" w:cs="Times New Roman"/>
          <w:b/>
          <w:sz w:val="24"/>
          <w:szCs w:val="24"/>
        </w:rPr>
        <w:t>1.  Организационный момент.</w:t>
      </w:r>
    </w:p>
    <w:p w:rsidR="003E3F4E" w:rsidRPr="008102BA" w:rsidRDefault="003E3F4E" w:rsidP="008102BA">
      <w:pPr>
        <w:pStyle w:val="a6"/>
        <w:rPr>
          <w:rFonts w:ascii="Times New Roman" w:hAnsi="Times New Roman" w:cs="Times New Roman"/>
          <w:sz w:val="24"/>
          <w:szCs w:val="24"/>
        </w:rPr>
      </w:pPr>
    </w:p>
    <w:p w:rsidR="003E3F4E" w:rsidRDefault="003E3F4E"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 Здравствуйте ребята, здравствуйте уважаемые взрослые. Сегодня очень важные рассмотрим мы вопросы. </w:t>
      </w:r>
    </w:p>
    <w:p w:rsidR="00FE6F95" w:rsidRPr="008102BA" w:rsidRDefault="00FE6F95"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Приглашаю вас </w:t>
      </w:r>
      <w:r w:rsidR="007F1AA4">
        <w:rPr>
          <w:rFonts w:ascii="Times New Roman" w:hAnsi="Times New Roman" w:cs="Times New Roman"/>
          <w:sz w:val="24"/>
          <w:szCs w:val="24"/>
        </w:rPr>
        <w:t>на</w:t>
      </w:r>
      <w:r w:rsidRPr="008102BA">
        <w:rPr>
          <w:rFonts w:ascii="Times New Roman" w:hAnsi="Times New Roman" w:cs="Times New Roman"/>
          <w:sz w:val="24"/>
          <w:szCs w:val="24"/>
        </w:rPr>
        <w:t xml:space="preserve"> увлекательное</w:t>
      </w:r>
      <w:r w:rsidR="007F1AA4">
        <w:rPr>
          <w:rFonts w:ascii="Times New Roman" w:hAnsi="Times New Roman" w:cs="Times New Roman"/>
          <w:sz w:val="24"/>
          <w:szCs w:val="24"/>
        </w:rPr>
        <w:t xml:space="preserve"> </w:t>
      </w:r>
      <w:r w:rsidRPr="008102BA">
        <w:rPr>
          <w:rFonts w:ascii="Times New Roman" w:hAnsi="Times New Roman" w:cs="Times New Roman"/>
          <w:sz w:val="24"/>
          <w:szCs w:val="24"/>
        </w:rPr>
        <w:t xml:space="preserve"> </w:t>
      </w:r>
      <w:r w:rsidR="007F1AA4">
        <w:rPr>
          <w:rFonts w:ascii="Times New Roman" w:hAnsi="Times New Roman" w:cs="Times New Roman"/>
          <w:sz w:val="24"/>
          <w:szCs w:val="24"/>
        </w:rPr>
        <w:t xml:space="preserve">мероприятие для взрослых и детей </w:t>
      </w:r>
      <w:r w:rsidRPr="008102BA">
        <w:rPr>
          <w:rFonts w:ascii="Times New Roman" w:hAnsi="Times New Roman" w:cs="Times New Roman"/>
          <w:sz w:val="24"/>
          <w:szCs w:val="24"/>
        </w:rPr>
        <w:t>«</w:t>
      </w:r>
      <w:r w:rsidR="007F1AA4">
        <w:rPr>
          <w:rFonts w:ascii="Times New Roman" w:hAnsi="Times New Roman" w:cs="Times New Roman"/>
          <w:sz w:val="24"/>
          <w:szCs w:val="24"/>
        </w:rPr>
        <w:t>Добрая дорога детства</w:t>
      </w:r>
      <w:r w:rsidRPr="008102BA">
        <w:rPr>
          <w:rFonts w:ascii="Times New Roman" w:hAnsi="Times New Roman" w:cs="Times New Roman"/>
          <w:sz w:val="24"/>
          <w:szCs w:val="24"/>
        </w:rPr>
        <w:t>»</w:t>
      </w:r>
      <w:r w:rsidR="007F1AA4">
        <w:rPr>
          <w:rFonts w:ascii="Times New Roman" w:hAnsi="Times New Roman" w:cs="Times New Roman"/>
          <w:sz w:val="24"/>
          <w:szCs w:val="24"/>
        </w:rPr>
        <w:t>.</w:t>
      </w:r>
    </w:p>
    <w:p w:rsidR="00FE6F95" w:rsidRPr="008102BA" w:rsidRDefault="00FE6F95" w:rsidP="008102BA">
      <w:pPr>
        <w:pStyle w:val="a6"/>
        <w:rPr>
          <w:rFonts w:ascii="Times New Roman" w:hAnsi="Times New Roman" w:cs="Times New Roman"/>
          <w:sz w:val="24"/>
          <w:szCs w:val="24"/>
        </w:rPr>
      </w:pPr>
    </w:p>
    <w:p w:rsidR="00FC4610" w:rsidRDefault="003E3F4E" w:rsidP="008102BA">
      <w:pPr>
        <w:pStyle w:val="a6"/>
        <w:rPr>
          <w:rFonts w:ascii="Times New Roman" w:hAnsi="Times New Roman" w:cs="Times New Roman"/>
          <w:b/>
          <w:sz w:val="24"/>
          <w:szCs w:val="24"/>
        </w:rPr>
      </w:pPr>
      <w:r w:rsidRPr="008102BA">
        <w:rPr>
          <w:rFonts w:ascii="Times New Roman" w:hAnsi="Times New Roman" w:cs="Times New Roman"/>
          <w:b/>
          <w:sz w:val="24"/>
          <w:szCs w:val="24"/>
        </w:rPr>
        <w:t>2</w:t>
      </w:r>
      <w:r w:rsidR="003F7B64" w:rsidRPr="008102BA">
        <w:rPr>
          <w:rFonts w:ascii="Times New Roman" w:hAnsi="Times New Roman" w:cs="Times New Roman"/>
          <w:b/>
          <w:sz w:val="24"/>
          <w:szCs w:val="24"/>
        </w:rPr>
        <w:t>.  Актуальность выбранной темы.</w:t>
      </w:r>
    </w:p>
    <w:p w:rsidR="007F1AA4" w:rsidRDefault="007F1AA4" w:rsidP="008102BA">
      <w:pPr>
        <w:pStyle w:val="a6"/>
        <w:rPr>
          <w:rFonts w:ascii="Times New Roman" w:hAnsi="Times New Roman" w:cs="Times New Roman"/>
          <w:sz w:val="24"/>
          <w:szCs w:val="24"/>
        </w:rPr>
      </w:pPr>
      <w:r>
        <w:rPr>
          <w:rFonts w:ascii="Times New Roman" w:hAnsi="Times New Roman" w:cs="Times New Roman"/>
          <w:sz w:val="24"/>
          <w:szCs w:val="24"/>
        </w:rPr>
        <w:t>- К</w:t>
      </w:r>
      <w:r w:rsidRPr="007F1AA4">
        <w:rPr>
          <w:rFonts w:ascii="Times New Roman" w:hAnsi="Times New Roman" w:cs="Times New Roman"/>
          <w:sz w:val="24"/>
          <w:szCs w:val="24"/>
        </w:rPr>
        <w:t xml:space="preserve">ак вы думаете, уважаемые родители, что необходимо, чтобы </w:t>
      </w:r>
      <w:r>
        <w:rPr>
          <w:rFonts w:ascii="Times New Roman" w:hAnsi="Times New Roman" w:cs="Times New Roman"/>
          <w:sz w:val="24"/>
          <w:szCs w:val="24"/>
        </w:rPr>
        <w:t>дорога детства  была доброй</w:t>
      </w:r>
      <w:r w:rsidRPr="007F1AA4">
        <w:rPr>
          <w:rFonts w:ascii="Times New Roman" w:hAnsi="Times New Roman" w:cs="Times New Roman"/>
          <w:sz w:val="24"/>
          <w:szCs w:val="24"/>
        </w:rPr>
        <w:t>?</w:t>
      </w:r>
    </w:p>
    <w:p w:rsidR="00A81C98" w:rsidRDefault="00A81C98" w:rsidP="008102BA">
      <w:pPr>
        <w:pStyle w:val="a6"/>
        <w:rPr>
          <w:rFonts w:ascii="Times New Roman" w:hAnsi="Times New Roman" w:cs="Times New Roman"/>
          <w:i/>
          <w:sz w:val="24"/>
          <w:szCs w:val="24"/>
          <w:u w:val="single"/>
        </w:rPr>
      </w:pPr>
    </w:p>
    <w:p w:rsidR="007F1AA4" w:rsidRPr="007F1AA4" w:rsidRDefault="007F1AA4" w:rsidP="008102BA">
      <w:pPr>
        <w:pStyle w:val="a6"/>
        <w:rPr>
          <w:rFonts w:ascii="Times New Roman" w:hAnsi="Times New Roman" w:cs="Times New Roman"/>
          <w:i/>
          <w:sz w:val="24"/>
          <w:szCs w:val="24"/>
          <w:u w:val="single"/>
        </w:rPr>
      </w:pPr>
      <w:r>
        <w:rPr>
          <w:rFonts w:ascii="Times New Roman" w:hAnsi="Times New Roman" w:cs="Times New Roman"/>
          <w:i/>
          <w:sz w:val="24"/>
          <w:szCs w:val="24"/>
          <w:u w:val="single"/>
        </w:rPr>
        <w:t>Ответы - предположения  родителей</w:t>
      </w:r>
    </w:p>
    <w:p w:rsidR="00A81C98" w:rsidRDefault="00A81C98" w:rsidP="00827E81">
      <w:pPr>
        <w:pStyle w:val="a6"/>
        <w:rPr>
          <w:rFonts w:ascii="Times New Roman" w:hAnsi="Times New Roman" w:cs="Times New Roman"/>
          <w:b/>
          <w:sz w:val="24"/>
          <w:szCs w:val="24"/>
        </w:rPr>
      </w:pPr>
    </w:p>
    <w:p w:rsidR="00827E81" w:rsidRPr="00827E81" w:rsidRDefault="007F1AA4" w:rsidP="00827E81">
      <w:pPr>
        <w:pStyle w:val="a6"/>
        <w:rPr>
          <w:rFonts w:ascii="Times New Roman" w:hAnsi="Times New Roman" w:cs="Times New Roman"/>
          <w:b/>
          <w:sz w:val="24"/>
          <w:szCs w:val="24"/>
        </w:rPr>
      </w:pPr>
      <w:r>
        <w:rPr>
          <w:rFonts w:ascii="Times New Roman" w:hAnsi="Times New Roman" w:cs="Times New Roman"/>
          <w:b/>
          <w:sz w:val="24"/>
          <w:szCs w:val="24"/>
        </w:rPr>
        <w:t xml:space="preserve">а) </w:t>
      </w:r>
      <w:r w:rsidR="00827E81" w:rsidRPr="00827E81">
        <w:rPr>
          <w:rFonts w:ascii="Times New Roman" w:hAnsi="Times New Roman" w:cs="Times New Roman"/>
          <w:b/>
          <w:sz w:val="24"/>
          <w:szCs w:val="24"/>
        </w:rPr>
        <w:t>Анализ анкетирования родителей по вопросу формирования безопасного поведения детей на дороге.</w:t>
      </w:r>
    </w:p>
    <w:p w:rsidR="00FE6F95" w:rsidRPr="008102BA" w:rsidRDefault="00FE6F95" w:rsidP="008102BA">
      <w:pPr>
        <w:pStyle w:val="a6"/>
        <w:rPr>
          <w:rFonts w:ascii="Times New Roman" w:hAnsi="Times New Roman" w:cs="Times New Roman"/>
          <w:sz w:val="24"/>
          <w:szCs w:val="24"/>
        </w:rPr>
      </w:pPr>
    </w:p>
    <w:p w:rsidR="00A81C98" w:rsidRDefault="00A81C98" w:rsidP="008102BA">
      <w:pPr>
        <w:pStyle w:val="a6"/>
        <w:rPr>
          <w:rFonts w:ascii="Times New Roman" w:hAnsi="Times New Roman" w:cs="Times New Roman"/>
          <w:b/>
          <w:sz w:val="24"/>
          <w:szCs w:val="24"/>
        </w:rPr>
      </w:pPr>
    </w:p>
    <w:p w:rsidR="00742CA1" w:rsidRPr="008102BA" w:rsidRDefault="007F1AA4" w:rsidP="008102BA">
      <w:pPr>
        <w:pStyle w:val="a6"/>
        <w:rPr>
          <w:rStyle w:val="a4"/>
          <w:rFonts w:ascii="Times New Roman" w:hAnsi="Times New Roman" w:cs="Times New Roman"/>
          <w:b w:val="0"/>
          <w:bCs w:val="0"/>
          <w:i/>
          <w:sz w:val="24"/>
          <w:szCs w:val="24"/>
          <w:u w:val="single"/>
        </w:rPr>
        <w:sectPr w:rsidR="00742CA1" w:rsidRPr="008102BA" w:rsidSect="00A81C98">
          <w:headerReference w:type="default" r:id="rId8"/>
          <w:footerReference w:type="default" r:id="rId9"/>
          <w:pgSz w:w="11906" w:h="16838"/>
          <w:pgMar w:top="720" w:right="720" w:bottom="720" w:left="720" w:header="227" w:footer="227" w:gutter="0"/>
          <w:cols w:space="720"/>
          <w:docGrid w:linePitch="360"/>
        </w:sectPr>
      </w:pPr>
      <w:r w:rsidRPr="007F1AA4">
        <w:rPr>
          <w:rFonts w:ascii="Times New Roman" w:hAnsi="Times New Roman" w:cs="Times New Roman"/>
          <w:b/>
          <w:sz w:val="24"/>
          <w:szCs w:val="24"/>
        </w:rPr>
        <w:t>б)</w:t>
      </w:r>
      <w:r w:rsidR="00B32432" w:rsidRPr="007F1AA4">
        <w:rPr>
          <w:rFonts w:ascii="Times New Roman" w:hAnsi="Times New Roman" w:cs="Times New Roman"/>
          <w:b/>
          <w:sz w:val="24"/>
          <w:szCs w:val="24"/>
        </w:rPr>
        <w:t>Выступление дете</w:t>
      </w:r>
      <w:r w:rsidR="00742CA1" w:rsidRPr="007F1AA4">
        <w:rPr>
          <w:rFonts w:ascii="Times New Roman" w:hAnsi="Times New Roman" w:cs="Times New Roman"/>
          <w:b/>
          <w:sz w:val="24"/>
          <w:szCs w:val="24"/>
        </w:rPr>
        <w:t>й в костюмах зверей</w:t>
      </w:r>
      <w:r>
        <w:rPr>
          <w:rFonts w:ascii="Times New Roman" w:hAnsi="Times New Roman" w:cs="Times New Roman"/>
          <w:i/>
          <w:sz w:val="24"/>
          <w:szCs w:val="24"/>
          <w:u w:val="single"/>
        </w:rPr>
        <w:t xml:space="preserve"> (</w:t>
      </w:r>
      <w:r w:rsidR="00742CA1" w:rsidRPr="008102BA">
        <w:rPr>
          <w:rFonts w:ascii="Times New Roman" w:hAnsi="Times New Roman" w:cs="Times New Roman"/>
          <w:i/>
          <w:sz w:val="24"/>
          <w:szCs w:val="24"/>
          <w:u w:val="single"/>
        </w:rPr>
        <w:t xml:space="preserve"> за автора читает учитель</w:t>
      </w:r>
      <w:r>
        <w:rPr>
          <w:rFonts w:ascii="Times New Roman" w:hAnsi="Times New Roman" w:cs="Times New Roman"/>
          <w:i/>
          <w:sz w:val="24"/>
          <w:szCs w:val="24"/>
          <w:u w:val="single"/>
        </w:rPr>
        <w:t>)</w:t>
      </w:r>
    </w:p>
    <w:p w:rsidR="00742CA1" w:rsidRPr="008102BA" w:rsidRDefault="00742CA1" w:rsidP="008102BA">
      <w:pPr>
        <w:pStyle w:val="a6"/>
        <w:rPr>
          <w:rFonts w:ascii="Times New Roman" w:hAnsi="Times New Roman" w:cs="Times New Roman"/>
          <w:sz w:val="24"/>
          <w:szCs w:val="24"/>
          <w:shd w:val="clear" w:color="auto" w:fill="FFFFFF"/>
        </w:rPr>
      </w:pPr>
      <w:r w:rsidRPr="008102BA">
        <w:rPr>
          <w:rStyle w:val="a4"/>
          <w:rFonts w:ascii="Times New Roman" w:hAnsi="Times New Roman" w:cs="Times New Roman"/>
          <w:color w:val="444444"/>
          <w:sz w:val="24"/>
          <w:szCs w:val="24"/>
          <w:shd w:val="clear" w:color="auto" w:fill="FFFFFF"/>
        </w:rPr>
        <w:lastRenderedPageBreak/>
        <w:t>ПРО УМНЫХ ЗВЕРЮШЕК</w:t>
      </w:r>
      <w:r w:rsidRPr="008102BA">
        <w:rPr>
          <w:rStyle w:val="apple-converted-space"/>
          <w:rFonts w:ascii="Times New Roman" w:hAnsi="Times New Roman" w:cs="Times New Roman"/>
          <w:b/>
          <w:bCs/>
          <w:color w:val="444444"/>
          <w:sz w:val="24"/>
          <w:szCs w:val="24"/>
          <w:shd w:val="clear" w:color="auto" w:fill="FFFFFF"/>
        </w:rPr>
        <w:t> </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Входит зайка чуть живой.</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Где скакал? - На мостовой.</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Не послушал Зайка папу -</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Отдавили Зайке лапу.</w:t>
      </w:r>
      <w:r w:rsidRPr="008102BA">
        <w:rPr>
          <w:rFonts w:ascii="Times New Roman" w:hAnsi="Times New Roman" w:cs="Times New Roman"/>
          <w:sz w:val="24"/>
          <w:szCs w:val="24"/>
        </w:rPr>
        <w:br/>
      </w:r>
    </w:p>
    <w:p w:rsidR="00742CA1" w:rsidRPr="008102BA" w:rsidRDefault="00742CA1" w:rsidP="008102BA">
      <w:pPr>
        <w:pStyle w:val="a6"/>
        <w:rPr>
          <w:rFonts w:ascii="Times New Roman" w:hAnsi="Times New Roman" w:cs="Times New Roman"/>
          <w:sz w:val="24"/>
          <w:szCs w:val="24"/>
          <w:shd w:val="clear" w:color="auto" w:fill="FFFFFF"/>
        </w:rPr>
      </w:pPr>
      <w:r w:rsidRPr="008102BA">
        <w:rPr>
          <w:rFonts w:ascii="Times New Roman" w:hAnsi="Times New Roman" w:cs="Times New Roman"/>
          <w:sz w:val="24"/>
          <w:szCs w:val="24"/>
          <w:shd w:val="clear" w:color="auto" w:fill="FFFFFF"/>
        </w:rPr>
        <w:t>На мостовой автомобили</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Лисенка чуть не задавили.</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На мостовую нипочем</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Не надо бегать за мячом.</w:t>
      </w:r>
      <w:r w:rsidRPr="008102BA">
        <w:rPr>
          <w:rFonts w:ascii="Times New Roman" w:hAnsi="Times New Roman" w:cs="Times New Roman"/>
          <w:sz w:val="24"/>
          <w:szCs w:val="24"/>
        </w:rPr>
        <w:br/>
      </w:r>
    </w:p>
    <w:p w:rsidR="00742CA1" w:rsidRPr="008102BA" w:rsidRDefault="002B5616" w:rsidP="008102BA">
      <w:pPr>
        <w:pStyle w:val="a6"/>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Кот</w:t>
      </w:r>
      <w:r w:rsidR="00742CA1" w:rsidRPr="008102BA">
        <w:rPr>
          <w:rFonts w:ascii="Times New Roman" w:hAnsi="Times New Roman" w:cs="Times New Roman"/>
          <w:sz w:val="24"/>
          <w:szCs w:val="24"/>
          <w:shd w:val="clear" w:color="auto" w:fill="FFFFFF"/>
        </w:rPr>
        <w:t xml:space="preserve"> катался без заботы,</w:t>
      </w:r>
      <w:r w:rsidR="00742CA1" w:rsidRPr="008102BA">
        <w:rPr>
          <w:rFonts w:ascii="Times New Roman" w:hAnsi="Times New Roman" w:cs="Times New Roman"/>
          <w:sz w:val="24"/>
          <w:szCs w:val="24"/>
        </w:rPr>
        <w:br/>
      </w:r>
      <w:r w:rsidR="00742CA1" w:rsidRPr="008102BA">
        <w:rPr>
          <w:rFonts w:ascii="Times New Roman" w:hAnsi="Times New Roman" w:cs="Times New Roman"/>
          <w:sz w:val="24"/>
          <w:szCs w:val="24"/>
          <w:shd w:val="clear" w:color="auto" w:fill="FFFFFF"/>
        </w:rPr>
        <w:t>Не глядел на красный свет,</w:t>
      </w:r>
      <w:r w:rsidR="00742CA1" w:rsidRPr="008102BA">
        <w:rPr>
          <w:rFonts w:ascii="Times New Roman" w:hAnsi="Times New Roman" w:cs="Times New Roman"/>
          <w:sz w:val="24"/>
          <w:szCs w:val="24"/>
        </w:rPr>
        <w:br/>
      </w:r>
      <w:r w:rsidR="00742CA1" w:rsidRPr="008102BA">
        <w:rPr>
          <w:rFonts w:ascii="Times New Roman" w:hAnsi="Times New Roman" w:cs="Times New Roman"/>
          <w:sz w:val="24"/>
          <w:szCs w:val="24"/>
          <w:shd w:val="clear" w:color="auto" w:fill="FFFFFF"/>
        </w:rPr>
        <w:t>Налетел на Бегемота,</w:t>
      </w:r>
      <w:r w:rsidR="00742CA1" w:rsidRPr="008102BA">
        <w:rPr>
          <w:rFonts w:ascii="Times New Roman" w:hAnsi="Times New Roman" w:cs="Times New Roman"/>
          <w:sz w:val="24"/>
          <w:szCs w:val="24"/>
        </w:rPr>
        <w:br/>
      </w:r>
      <w:r w:rsidR="00742CA1" w:rsidRPr="008102BA">
        <w:rPr>
          <w:rFonts w:ascii="Times New Roman" w:hAnsi="Times New Roman" w:cs="Times New Roman"/>
          <w:sz w:val="24"/>
          <w:szCs w:val="24"/>
          <w:shd w:val="clear" w:color="auto" w:fill="FFFFFF"/>
        </w:rPr>
        <w:t>Поломал велосипед.</w:t>
      </w:r>
      <w:r w:rsidR="00742CA1" w:rsidRPr="008102BA">
        <w:rPr>
          <w:rFonts w:ascii="Times New Roman" w:hAnsi="Times New Roman" w:cs="Times New Roman"/>
          <w:sz w:val="24"/>
          <w:szCs w:val="24"/>
        </w:rPr>
        <w:br/>
      </w:r>
    </w:p>
    <w:p w:rsidR="00742CA1" w:rsidRPr="008102BA" w:rsidRDefault="00742CA1" w:rsidP="008102BA">
      <w:pPr>
        <w:pStyle w:val="a6"/>
        <w:rPr>
          <w:rFonts w:ascii="Times New Roman" w:hAnsi="Times New Roman" w:cs="Times New Roman"/>
          <w:sz w:val="24"/>
          <w:szCs w:val="24"/>
          <w:shd w:val="clear" w:color="auto" w:fill="FFFFFF"/>
        </w:rPr>
      </w:pPr>
      <w:r w:rsidRPr="008102BA">
        <w:rPr>
          <w:rFonts w:ascii="Times New Roman" w:hAnsi="Times New Roman" w:cs="Times New Roman"/>
          <w:sz w:val="24"/>
          <w:szCs w:val="24"/>
          <w:shd w:val="clear" w:color="auto" w:fill="FFFFFF"/>
        </w:rPr>
        <w:t>Курица на улице</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Едва не пропала</w:t>
      </w:r>
      <w:r w:rsidR="002B5616">
        <w:rPr>
          <w:rFonts w:ascii="Times New Roman" w:hAnsi="Times New Roman" w:cs="Times New Roman"/>
          <w:sz w:val="24"/>
          <w:szCs w:val="24"/>
          <w:shd w:val="clear" w:color="auto" w:fill="FFFFFF"/>
        </w:rPr>
        <w:t>,</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Потому что курица</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Ходила</w:t>
      </w:r>
      <w:r w:rsidR="002B5616">
        <w:rPr>
          <w:rFonts w:ascii="Times New Roman" w:hAnsi="Times New Roman" w:cs="Times New Roman"/>
          <w:sz w:val="24"/>
          <w:szCs w:val="24"/>
          <w:shd w:val="clear" w:color="auto" w:fill="FFFFFF"/>
        </w:rPr>
        <w:t xml:space="preserve">, </w:t>
      </w:r>
      <w:r w:rsidRPr="008102BA">
        <w:rPr>
          <w:rFonts w:ascii="Times New Roman" w:hAnsi="Times New Roman" w:cs="Times New Roman"/>
          <w:sz w:val="24"/>
          <w:szCs w:val="24"/>
          <w:shd w:val="clear" w:color="auto" w:fill="FFFFFF"/>
        </w:rPr>
        <w:t xml:space="preserve"> где попало.</w:t>
      </w:r>
      <w:r w:rsidRPr="008102BA">
        <w:rPr>
          <w:rFonts w:ascii="Times New Roman" w:hAnsi="Times New Roman" w:cs="Times New Roman"/>
          <w:sz w:val="24"/>
          <w:szCs w:val="24"/>
        </w:rPr>
        <w:br/>
      </w:r>
    </w:p>
    <w:p w:rsidR="00742CA1" w:rsidRPr="008102BA" w:rsidRDefault="00742CA1" w:rsidP="008102BA">
      <w:pPr>
        <w:pStyle w:val="a6"/>
        <w:rPr>
          <w:rFonts w:ascii="Times New Roman" w:hAnsi="Times New Roman" w:cs="Times New Roman"/>
          <w:sz w:val="24"/>
          <w:szCs w:val="24"/>
          <w:shd w:val="clear" w:color="auto" w:fill="FFFFFF"/>
        </w:rPr>
      </w:pPr>
      <w:r w:rsidRPr="008102BA">
        <w:rPr>
          <w:rFonts w:ascii="Times New Roman" w:hAnsi="Times New Roman" w:cs="Times New Roman"/>
          <w:sz w:val="24"/>
          <w:szCs w:val="24"/>
          <w:shd w:val="clear" w:color="auto" w:fill="FFFFFF"/>
        </w:rPr>
        <w:t>Правила движения звери не знали:</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Мышки-глупышки хвосты потеряли,</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Хрюшки - без шляпы,</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Зайки - без лапы.</w:t>
      </w:r>
      <w:r w:rsidRPr="008102BA">
        <w:rPr>
          <w:rFonts w:ascii="Times New Roman" w:hAnsi="Times New Roman" w:cs="Times New Roman"/>
          <w:sz w:val="24"/>
          <w:szCs w:val="24"/>
        </w:rPr>
        <w:br/>
      </w:r>
    </w:p>
    <w:p w:rsidR="00742CA1" w:rsidRPr="008102BA" w:rsidRDefault="00742CA1" w:rsidP="008102BA">
      <w:pPr>
        <w:pStyle w:val="a6"/>
        <w:rPr>
          <w:rFonts w:ascii="Times New Roman" w:hAnsi="Times New Roman" w:cs="Times New Roman"/>
          <w:sz w:val="24"/>
          <w:szCs w:val="24"/>
          <w:shd w:val="clear" w:color="auto" w:fill="FFFFFF"/>
        </w:rPr>
      </w:pPr>
      <w:r w:rsidRPr="008102BA">
        <w:rPr>
          <w:rFonts w:ascii="Times New Roman" w:hAnsi="Times New Roman" w:cs="Times New Roman"/>
          <w:sz w:val="24"/>
          <w:szCs w:val="24"/>
          <w:shd w:val="clear" w:color="auto" w:fill="FFFFFF"/>
        </w:rPr>
        <w:t xml:space="preserve">Плачут </w:t>
      </w:r>
      <w:proofErr w:type="spellStart"/>
      <w:r w:rsidRPr="008102BA">
        <w:rPr>
          <w:rFonts w:ascii="Times New Roman" w:hAnsi="Times New Roman" w:cs="Times New Roman"/>
          <w:sz w:val="24"/>
          <w:szCs w:val="24"/>
          <w:shd w:val="clear" w:color="auto" w:fill="FFFFFF"/>
        </w:rPr>
        <w:t>зверинные</w:t>
      </w:r>
      <w:proofErr w:type="spellEnd"/>
      <w:r w:rsidRPr="008102BA">
        <w:rPr>
          <w:rFonts w:ascii="Times New Roman" w:hAnsi="Times New Roman" w:cs="Times New Roman"/>
          <w:sz w:val="24"/>
          <w:szCs w:val="24"/>
          <w:shd w:val="clear" w:color="auto" w:fill="FFFFFF"/>
        </w:rPr>
        <w:t xml:space="preserve"> мамы и папы.</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Филина вызвали: "Милый учитель!</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Вы наших деток ходить научите!"</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Филин очки роговые поправил,</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Выучил всех выполнению правил.</w:t>
      </w:r>
      <w:r w:rsidRPr="008102BA">
        <w:rPr>
          <w:rFonts w:ascii="Times New Roman" w:hAnsi="Times New Roman" w:cs="Times New Roman"/>
          <w:sz w:val="24"/>
          <w:szCs w:val="24"/>
        </w:rPr>
        <w:br/>
      </w:r>
    </w:p>
    <w:p w:rsidR="00742CA1" w:rsidRPr="008102BA" w:rsidRDefault="00742CA1" w:rsidP="002D1F05">
      <w:pPr>
        <w:pStyle w:val="a6"/>
        <w:rPr>
          <w:rFonts w:ascii="Times New Roman" w:hAnsi="Times New Roman" w:cs="Times New Roman"/>
          <w:sz w:val="24"/>
          <w:szCs w:val="24"/>
        </w:rPr>
      </w:pPr>
      <w:r w:rsidRPr="008102BA">
        <w:rPr>
          <w:rFonts w:ascii="Times New Roman" w:hAnsi="Times New Roman" w:cs="Times New Roman"/>
          <w:sz w:val="24"/>
          <w:szCs w:val="24"/>
          <w:shd w:val="clear" w:color="auto" w:fill="FFFFFF"/>
        </w:rPr>
        <w:t>Правила знаешь - ходи себе смело,</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Будут и лапки и хвостики целы!</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Радостны дети: и Мышка и Зайка.</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Правила эти и ты почитай-ка!</w:t>
      </w:r>
      <w:r w:rsidRPr="008102BA">
        <w:rPr>
          <w:rFonts w:ascii="Times New Roman" w:hAnsi="Times New Roman" w:cs="Times New Roman"/>
          <w:sz w:val="24"/>
          <w:szCs w:val="24"/>
        </w:rPr>
        <w:br/>
      </w:r>
      <w:r w:rsidRPr="008102BA">
        <w:rPr>
          <w:rFonts w:ascii="Times New Roman" w:hAnsi="Times New Roman" w:cs="Times New Roman"/>
          <w:sz w:val="24"/>
          <w:szCs w:val="24"/>
          <w:shd w:val="clear" w:color="auto" w:fill="FFFFFF"/>
        </w:rPr>
        <w:t> </w:t>
      </w:r>
      <w:r w:rsidRPr="008102BA">
        <w:rPr>
          <w:rFonts w:ascii="Times New Roman" w:hAnsi="Times New Roman" w:cs="Times New Roman"/>
          <w:sz w:val="24"/>
          <w:szCs w:val="24"/>
        </w:rPr>
        <w:br/>
      </w:r>
      <w:r w:rsidR="008102BA">
        <w:rPr>
          <w:rFonts w:ascii="Times New Roman" w:hAnsi="Times New Roman" w:cs="Times New Roman"/>
          <w:b/>
          <w:sz w:val="24"/>
          <w:szCs w:val="24"/>
          <w:shd w:val="clear" w:color="auto" w:fill="FFFFFF"/>
        </w:rPr>
        <w:t>Учитель</w:t>
      </w:r>
      <w:r w:rsidR="00FC4610" w:rsidRPr="008102BA">
        <w:rPr>
          <w:rFonts w:ascii="Times New Roman" w:hAnsi="Times New Roman" w:cs="Times New Roman"/>
          <w:b/>
          <w:sz w:val="24"/>
          <w:szCs w:val="24"/>
          <w:shd w:val="clear" w:color="auto" w:fill="FFFFFF"/>
        </w:rPr>
        <w:t>:</w:t>
      </w:r>
      <w:r w:rsidR="00FC4610" w:rsidRPr="008102BA">
        <w:rPr>
          <w:rFonts w:ascii="Times New Roman" w:hAnsi="Times New Roman" w:cs="Times New Roman"/>
          <w:sz w:val="24"/>
          <w:szCs w:val="24"/>
          <w:shd w:val="clear" w:color="auto" w:fill="FFFFFF"/>
        </w:rPr>
        <w:t xml:space="preserve"> </w:t>
      </w:r>
      <w:r w:rsidRPr="008102BA">
        <w:rPr>
          <w:rFonts w:ascii="Times New Roman" w:hAnsi="Times New Roman" w:cs="Times New Roman"/>
          <w:sz w:val="24"/>
          <w:szCs w:val="24"/>
        </w:rPr>
        <w:t xml:space="preserve">Уважаемые дети и взрослые, как видите, </w:t>
      </w:r>
      <w:r w:rsidR="007F1AA4">
        <w:rPr>
          <w:rFonts w:ascii="Times New Roman" w:hAnsi="Times New Roman" w:cs="Times New Roman"/>
          <w:sz w:val="24"/>
          <w:szCs w:val="24"/>
        </w:rPr>
        <w:t xml:space="preserve">тема </w:t>
      </w:r>
      <w:r w:rsidR="003F7B64" w:rsidRPr="008102BA">
        <w:rPr>
          <w:rFonts w:ascii="Times New Roman" w:hAnsi="Times New Roman" w:cs="Times New Roman"/>
          <w:sz w:val="24"/>
          <w:szCs w:val="24"/>
        </w:rPr>
        <w:t xml:space="preserve"> </w:t>
      </w:r>
      <w:r w:rsidRPr="008102BA">
        <w:rPr>
          <w:rFonts w:ascii="Times New Roman" w:hAnsi="Times New Roman" w:cs="Times New Roman"/>
          <w:sz w:val="24"/>
          <w:szCs w:val="24"/>
        </w:rPr>
        <w:t xml:space="preserve">нашего совместного </w:t>
      </w:r>
      <w:r w:rsidR="007F1AA4">
        <w:rPr>
          <w:rFonts w:ascii="Times New Roman" w:hAnsi="Times New Roman" w:cs="Times New Roman"/>
          <w:sz w:val="24"/>
          <w:szCs w:val="24"/>
        </w:rPr>
        <w:t xml:space="preserve">мероприятия </w:t>
      </w:r>
      <w:r w:rsidR="003F7B64" w:rsidRPr="008102BA">
        <w:rPr>
          <w:rFonts w:ascii="Times New Roman" w:hAnsi="Times New Roman" w:cs="Times New Roman"/>
          <w:sz w:val="24"/>
          <w:szCs w:val="24"/>
        </w:rPr>
        <w:t xml:space="preserve">продиктована самой жизнью. </w:t>
      </w:r>
      <w:r w:rsidR="002D1F05">
        <w:rPr>
          <w:rFonts w:ascii="Times New Roman" w:hAnsi="Times New Roman" w:cs="Times New Roman"/>
          <w:sz w:val="24"/>
          <w:szCs w:val="24"/>
        </w:rPr>
        <w:t>БЕЗОПАСНОСТЬ - вот, то главное условие, которое</w:t>
      </w:r>
      <w:r w:rsidR="002B5616">
        <w:rPr>
          <w:rFonts w:ascii="Times New Roman" w:hAnsi="Times New Roman" w:cs="Times New Roman"/>
          <w:sz w:val="24"/>
          <w:szCs w:val="24"/>
        </w:rPr>
        <w:t xml:space="preserve"> обеспечит добрую дорогу детства</w:t>
      </w:r>
      <w:r w:rsidR="002D1F05">
        <w:rPr>
          <w:rFonts w:ascii="Times New Roman" w:hAnsi="Times New Roman" w:cs="Times New Roman"/>
          <w:sz w:val="24"/>
          <w:szCs w:val="24"/>
        </w:rPr>
        <w:t>. Сегодня мы поговорим о  Правилах</w:t>
      </w:r>
      <w:r w:rsidR="002D1F05" w:rsidRPr="008102BA">
        <w:rPr>
          <w:rFonts w:ascii="Times New Roman" w:hAnsi="Times New Roman" w:cs="Times New Roman"/>
          <w:sz w:val="24"/>
          <w:szCs w:val="24"/>
        </w:rPr>
        <w:t xml:space="preserve"> дорожного движения</w:t>
      </w:r>
      <w:r w:rsidR="002D1F05">
        <w:rPr>
          <w:rFonts w:ascii="Times New Roman" w:hAnsi="Times New Roman" w:cs="Times New Roman"/>
          <w:sz w:val="24"/>
          <w:szCs w:val="24"/>
        </w:rPr>
        <w:t xml:space="preserve">. </w:t>
      </w:r>
      <w:r w:rsidR="002D1F05" w:rsidRPr="008102BA">
        <w:rPr>
          <w:rFonts w:ascii="Times New Roman" w:hAnsi="Times New Roman" w:cs="Times New Roman"/>
          <w:sz w:val="24"/>
          <w:szCs w:val="24"/>
        </w:rPr>
        <w:t xml:space="preserve"> </w:t>
      </w:r>
      <w:r w:rsidR="003F7B64" w:rsidRPr="008102BA">
        <w:rPr>
          <w:rFonts w:ascii="Times New Roman" w:hAnsi="Times New Roman" w:cs="Times New Roman"/>
          <w:sz w:val="24"/>
          <w:szCs w:val="24"/>
        </w:rPr>
        <w:t xml:space="preserve">Страшная статистика детской смертности и повреждения здоровья в результате ДТП на дорогах просто ужасает.  </w:t>
      </w:r>
    </w:p>
    <w:p w:rsidR="00742CA1" w:rsidRPr="008102BA" w:rsidRDefault="00742CA1" w:rsidP="002D1F05">
      <w:pPr>
        <w:pStyle w:val="a6"/>
        <w:rPr>
          <w:rFonts w:ascii="Times New Roman" w:hAnsi="Times New Roman" w:cs="Times New Roman"/>
          <w:sz w:val="24"/>
          <w:szCs w:val="24"/>
        </w:rPr>
      </w:pPr>
    </w:p>
    <w:p w:rsidR="003F7B64" w:rsidRPr="008102BA" w:rsidRDefault="003F7B64" w:rsidP="002D1F05">
      <w:pPr>
        <w:pStyle w:val="a6"/>
        <w:jc w:val="both"/>
        <w:rPr>
          <w:rFonts w:ascii="Times New Roman" w:hAnsi="Times New Roman" w:cs="Times New Roman"/>
          <w:sz w:val="24"/>
          <w:szCs w:val="24"/>
        </w:rPr>
      </w:pPr>
      <w:r w:rsidRPr="008102BA">
        <w:rPr>
          <w:rFonts w:ascii="Times New Roman" w:hAnsi="Times New Roman" w:cs="Times New Roman"/>
          <w:sz w:val="24"/>
          <w:szCs w:val="24"/>
        </w:rPr>
        <w:t xml:space="preserve"> (</w:t>
      </w:r>
      <w:r w:rsidR="00FC4610" w:rsidRPr="008102BA">
        <w:rPr>
          <w:rFonts w:ascii="Times New Roman" w:hAnsi="Times New Roman" w:cs="Times New Roman"/>
          <w:sz w:val="24"/>
          <w:szCs w:val="24"/>
        </w:rPr>
        <w:t>Выдаётся с</w:t>
      </w:r>
      <w:r w:rsidRPr="008102BA">
        <w:rPr>
          <w:rFonts w:ascii="Times New Roman" w:hAnsi="Times New Roman" w:cs="Times New Roman"/>
          <w:sz w:val="24"/>
          <w:szCs w:val="24"/>
        </w:rPr>
        <w:t>татистика</w:t>
      </w:r>
      <w:r w:rsidR="00742CA1" w:rsidRPr="008102BA">
        <w:rPr>
          <w:rFonts w:ascii="Times New Roman" w:hAnsi="Times New Roman" w:cs="Times New Roman"/>
          <w:sz w:val="24"/>
          <w:szCs w:val="24"/>
        </w:rPr>
        <w:t xml:space="preserve"> для родителей по России за 2014 год, по Тверской области, по </w:t>
      </w:r>
      <w:proofErr w:type="spellStart"/>
      <w:r w:rsidR="00742CA1" w:rsidRPr="008102BA">
        <w:rPr>
          <w:rFonts w:ascii="Times New Roman" w:hAnsi="Times New Roman" w:cs="Times New Roman"/>
          <w:sz w:val="24"/>
          <w:szCs w:val="24"/>
        </w:rPr>
        <w:t>Бологовскому</w:t>
      </w:r>
      <w:proofErr w:type="spellEnd"/>
      <w:r w:rsidR="00742CA1" w:rsidRPr="008102BA">
        <w:rPr>
          <w:rFonts w:ascii="Times New Roman" w:hAnsi="Times New Roman" w:cs="Times New Roman"/>
          <w:sz w:val="24"/>
          <w:szCs w:val="24"/>
        </w:rPr>
        <w:t xml:space="preserve"> району распечатана на отдельных листах</w:t>
      </w:r>
      <w:r w:rsidRPr="008102BA">
        <w:rPr>
          <w:rFonts w:ascii="Times New Roman" w:hAnsi="Times New Roman" w:cs="Times New Roman"/>
          <w:sz w:val="24"/>
          <w:szCs w:val="24"/>
        </w:rPr>
        <w:t xml:space="preserve">). </w:t>
      </w:r>
    </w:p>
    <w:p w:rsidR="00742CA1" w:rsidRPr="008102BA" w:rsidRDefault="00742CA1" w:rsidP="008102BA">
      <w:pPr>
        <w:pStyle w:val="a6"/>
        <w:rPr>
          <w:rFonts w:ascii="Times New Roman" w:hAnsi="Times New Roman" w:cs="Times New Roman"/>
          <w:sz w:val="24"/>
          <w:szCs w:val="24"/>
        </w:rPr>
      </w:pPr>
    </w:p>
    <w:p w:rsidR="00FC4610" w:rsidRPr="008102BA" w:rsidRDefault="00FC4610" w:rsidP="008102BA">
      <w:pPr>
        <w:pStyle w:val="a6"/>
        <w:rPr>
          <w:rFonts w:ascii="Times New Roman" w:hAnsi="Times New Roman" w:cs="Times New Roman"/>
          <w:sz w:val="24"/>
          <w:szCs w:val="24"/>
        </w:rPr>
      </w:pPr>
      <w:r w:rsidRPr="008102BA">
        <w:rPr>
          <w:rFonts w:ascii="Times New Roman" w:hAnsi="Times New Roman" w:cs="Times New Roman"/>
          <w:sz w:val="24"/>
          <w:szCs w:val="24"/>
        </w:rPr>
        <w:t>- Кто виноват в этих трагедиях?</w:t>
      </w:r>
      <w:r w:rsidR="00CB2B63" w:rsidRPr="008102BA">
        <w:rPr>
          <w:rFonts w:ascii="Times New Roman" w:hAnsi="Times New Roman" w:cs="Times New Roman"/>
          <w:sz w:val="24"/>
          <w:szCs w:val="24"/>
        </w:rPr>
        <w:t xml:space="preserve">  </w:t>
      </w:r>
      <w:r w:rsidRPr="008102BA">
        <w:rPr>
          <w:rFonts w:ascii="Times New Roman" w:hAnsi="Times New Roman" w:cs="Times New Roman"/>
          <w:sz w:val="24"/>
          <w:szCs w:val="24"/>
        </w:rPr>
        <w:t>Давайте, спросим у наших детей. Как вы думаете, (учитель обращается к первоклассникам) кто виноват в том, что случилось на дороге со зверятами и может произойти с вами, ребятами?</w:t>
      </w:r>
    </w:p>
    <w:p w:rsidR="00FC4610" w:rsidRPr="008102BA" w:rsidRDefault="00FC4610" w:rsidP="008102BA">
      <w:pPr>
        <w:pStyle w:val="a6"/>
        <w:rPr>
          <w:rFonts w:ascii="Times New Roman" w:hAnsi="Times New Roman" w:cs="Times New Roman"/>
          <w:i/>
          <w:sz w:val="24"/>
          <w:szCs w:val="24"/>
          <w:u w:val="single"/>
        </w:rPr>
      </w:pPr>
      <w:r w:rsidRPr="008102BA">
        <w:rPr>
          <w:rFonts w:ascii="Times New Roman" w:hAnsi="Times New Roman" w:cs="Times New Roman"/>
          <w:i/>
          <w:sz w:val="24"/>
          <w:szCs w:val="24"/>
          <w:u w:val="single"/>
        </w:rPr>
        <w:t>Ответы детей.</w:t>
      </w:r>
    </w:p>
    <w:p w:rsidR="00FC4610" w:rsidRPr="008102BA" w:rsidRDefault="00FC4610" w:rsidP="008102BA">
      <w:pPr>
        <w:pStyle w:val="a6"/>
        <w:rPr>
          <w:rFonts w:ascii="Times New Roman" w:hAnsi="Times New Roman" w:cs="Times New Roman"/>
          <w:i/>
          <w:sz w:val="24"/>
          <w:szCs w:val="24"/>
          <w:u w:val="single"/>
        </w:rPr>
      </w:pPr>
    </w:p>
    <w:p w:rsidR="00FC4610" w:rsidRPr="008102BA" w:rsidRDefault="00FC4610" w:rsidP="008102BA">
      <w:pPr>
        <w:pStyle w:val="a6"/>
        <w:rPr>
          <w:rFonts w:ascii="Times New Roman" w:hAnsi="Times New Roman" w:cs="Times New Roman"/>
          <w:sz w:val="24"/>
          <w:szCs w:val="24"/>
        </w:rPr>
      </w:pPr>
      <w:r w:rsidRPr="008102BA">
        <w:rPr>
          <w:rFonts w:ascii="Times New Roman" w:hAnsi="Times New Roman" w:cs="Times New Roman"/>
          <w:sz w:val="24"/>
          <w:szCs w:val="24"/>
        </w:rPr>
        <w:t>- А как думаете вы, родители?</w:t>
      </w:r>
    </w:p>
    <w:p w:rsidR="00FC4610" w:rsidRPr="008102BA" w:rsidRDefault="00FC4610" w:rsidP="008102BA">
      <w:pPr>
        <w:pStyle w:val="a6"/>
        <w:rPr>
          <w:rFonts w:ascii="Times New Roman" w:hAnsi="Times New Roman" w:cs="Times New Roman"/>
          <w:sz w:val="24"/>
          <w:szCs w:val="24"/>
        </w:rPr>
        <w:sectPr w:rsidR="00FC4610" w:rsidRPr="008102BA" w:rsidSect="00FC4610">
          <w:type w:val="continuous"/>
          <w:pgSz w:w="11906" w:h="16838"/>
          <w:pgMar w:top="720" w:right="720" w:bottom="720" w:left="720" w:header="720" w:footer="720" w:gutter="0"/>
          <w:cols w:space="720"/>
          <w:docGrid w:linePitch="360"/>
        </w:sectPr>
      </w:pPr>
    </w:p>
    <w:p w:rsidR="00FC4610" w:rsidRPr="008102BA" w:rsidRDefault="00FC4610" w:rsidP="008102BA">
      <w:pPr>
        <w:pStyle w:val="a6"/>
        <w:rPr>
          <w:rFonts w:ascii="Times New Roman" w:hAnsi="Times New Roman" w:cs="Times New Roman"/>
          <w:i/>
          <w:sz w:val="24"/>
          <w:szCs w:val="24"/>
          <w:u w:val="single"/>
        </w:rPr>
      </w:pPr>
      <w:r w:rsidRPr="008102BA">
        <w:rPr>
          <w:rFonts w:ascii="Times New Roman" w:hAnsi="Times New Roman" w:cs="Times New Roman"/>
          <w:i/>
          <w:sz w:val="24"/>
          <w:szCs w:val="24"/>
          <w:u w:val="single"/>
        </w:rPr>
        <w:lastRenderedPageBreak/>
        <w:t>Ответы родителей.</w:t>
      </w:r>
    </w:p>
    <w:p w:rsidR="00FE6F95" w:rsidRPr="008102BA" w:rsidRDefault="00FE6F95" w:rsidP="008102BA">
      <w:pPr>
        <w:pStyle w:val="a6"/>
        <w:rPr>
          <w:rFonts w:ascii="Times New Roman" w:hAnsi="Times New Roman" w:cs="Times New Roman"/>
          <w:i/>
          <w:sz w:val="24"/>
          <w:szCs w:val="24"/>
          <w:u w:val="single"/>
        </w:rPr>
      </w:pPr>
    </w:p>
    <w:p w:rsidR="00A81C98" w:rsidRDefault="00A81C98" w:rsidP="008102BA">
      <w:pPr>
        <w:pStyle w:val="a6"/>
        <w:rPr>
          <w:rFonts w:ascii="Times New Roman" w:eastAsia="Times New Roman" w:hAnsi="Times New Roman" w:cs="Times New Roman"/>
          <w:b/>
          <w:sz w:val="24"/>
          <w:szCs w:val="24"/>
        </w:rPr>
      </w:pPr>
    </w:p>
    <w:p w:rsidR="003E3F4E" w:rsidRPr="008102BA" w:rsidRDefault="00827E81" w:rsidP="008102BA">
      <w:pPr>
        <w:pStyle w:val="a6"/>
        <w:rPr>
          <w:rFonts w:ascii="Times New Roman" w:eastAsia="Times New Roman" w:hAnsi="Times New Roman" w:cs="Times New Roman"/>
          <w:sz w:val="24"/>
          <w:szCs w:val="24"/>
        </w:rPr>
      </w:pPr>
      <w:r w:rsidRPr="00827E81">
        <w:rPr>
          <w:rFonts w:ascii="Times New Roman" w:eastAsia="Times New Roman" w:hAnsi="Times New Roman" w:cs="Times New Roman"/>
          <w:b/>
          <w:sz w:val="24"/>
          <w:szCs w:val="24"/>
        </w:rPr>
        <w:t>Учитель:</w:t>
      </w:r>
      <w:r>
        <w:rPr>
          <w:rFonts w:ascii="Times New Roman" w:eastAsia="Times New Roman" w:hAnsi="Times New Roman" w:cs="Times New Roman"/>
          <w:sz w:val="24"/>
          <w:szCs w:val="24"/>
        </w:rPr>
        <w:t xml:space="preserve"> </w:t>
      </w:r>
      <w:r w:rsidR="00D44C64" w:rsidRPr="008102BA">
        <w:rPr>
          <w:rFonts w:ascii="Times New Roman" w:eastAsia="Times New Roman" w:hAnsi="Times New Roman" w:cs="Times New Roman"/>
          <w:sz w:val="24"/>
          <w:szCs w:val="24"/>
        </w:rPr>
        <w:t>Чащ</w:t>
      </w:r>
      <w:r w:rsidR="00D95E86">
        <w:rPr>
          <w:rFonts w:ascii="Times New Roman" w:eastAsia="Times New Roman" w:hAnsi="Times New Roman" w:cs="Times New Roman"/>
          <w:sz w:val="24"/>
          <w:szCs w:val="24"/>
        </w:rPr>
        <w:t xml:space="preserve">е всего виноваты в трагедии </w:t>
      </w:r>
      <w:r w:rsidR="00D44C64" w:rsidRPr="008102BA">
        <w:rPr>
          <w:rFonts w:ascii="Times New Roman" w:eastAsia="Times New Roman" w:hAnsi="Times New Roman" w:cs="Times New Roman"/>
          <w:sz w:val="24"/>
          <w:szCs w:val="24"/>
        </w:rPr>
        <w:t xml:space="preserve"> взрослые. Избежать опасностей можно лишь путём соответствующего воспитания и</w:t>
      </w:r>
      <w:r w:rsidR="003E3F4E" w:rsidRPr="008102BA">
        <w:rPr>
          <w:rFonts w:ascii="Times New Roman" w:eastAsia="Times New Roman" w:hAnsi="Times New Roman" w:cs="Times New Roman"/>
          <w:sz w:val="24"/>
          <w:szCs w:val="24"/>
        </w:rPr>
        <w:t xml:space="preserve">  </w:t>
      </w:r>
      <w:r w:rsidR="00D44C64" w:rsidRPr="008102BA">
        <w:rPr>
          <w:rFonts w:ascii="Times New Roman" w:eastAsia="Times New Roman" w:hAnsi="Times New Roman" w:cs="Times New Roman"/>
          <w:sz w:val="24"/>
          <w:szCs w:val="24"/>
        </w:rPr>
        <w:t>обучения ребёнка с самого раннего возраста. К сожалению, многие родители считают, что ребёнка нужно учить безопасному</w:t>
      </w:r>
      <w:r w:rsidR="003E3F4E" w:rsidRPr="008102BA">
        <w:rPr>
          <w:rFonts w:ascii="Times New Roman" w:eastAsia="Times New Roman" w:hAnsi="Times New Roman" w:cs="Times New Roman"/>
          <w:sz w:val="24"/>
          <w:szCs w:val="24"/>
        </w:rPr>
        <w:t xml:space="preserve">  </w:t>
      </w:r>
      <w:r w:rsidR="00D44C64" w:rsidRPr="008102BA">
        <w:rPr>
          <w:rFonts w:ascii="Times New Roman" w:eastAsia="Times New Roman" w:hAnsi="Times New Roman" w:cs="Times New Roman"/>
          <w:sz w:val="24"/>
          <w:szCs w:val="24"/>
        </w:rPr>
        <w:t>поведению ближе к тому времени, когда он пойдёт в школу. Но это глубочайшее заблуждение! Ведь у детей целый комплекс</w:t>
      </w:r>
      <w:r w:rsidR="003E3F4E" w:rsidRPr="008102BA">
        <w:rPr>
          <w:rFonts w:ascii="Times New Roman" w:eastAsia="Times New Roman" w:hAnsi="Times New Roman" w:cs="Times New Roman"/>
          <w:sz w:val="24"/>
          <w:szCs w:val="24"/>
        </w:rPr>
        <w:t xml:space="preserve"> </w:t>
      </w:r>
      <w:r w:rsidR="00D44C64" w:rsidRPr="008102BA">
        <w:rPr>
          <w:rFonts w:ascii="Times New Roman" w:eastAsia="Times New Roman" w:hAnsi="Times New Roman" w:cs="Times New Roman"/>
          <w:sz w:val="24"/>
          <w:szCs w:val="24"/>
        </w:rPr>
        <w:t>привычек складывается с самого раннего детства. </w:t>
      </w:r>
    </w:p>
    <w:p w:rsidR="00D44C64" w:rsidRPr="008102BA" w:rsidRDefault="00D44C64" w:rsidP="008102BA">
      <w:pPr>
        <w:pStyle w:val="a6"/>
        <w:rPr>
          <w:rFonts w:ascii="Times New Roman" w:eastAsia="Times New Roman" w:hAnsi="Times New Roman" w:cs="Times New Roman"/>
          <w:bCs/>
          <w:i/>
          <w:iCs/>
          <w:sz w:val="24"/>
          <w:szCs w:val="24"/>
        </w:rPr>
      </w:pPr>
      <w:r w:rsidRPr="008102BA">
        <w:rPr>
          <w:rFonts w:ascii="Times New Roman" w:eastAsia="Times New Roman" w:hAnsi="Times New Roman" w:cs="Times New Roman"/>
          <w:bCs/>
          <w:i/>
          <w:iCs/>
          <w:sz w:val="24"/>
          <w:szCs w:val="24"/>
        </w:rPr>
        <w:t xml:space="preserve">Поэтому наша с вами главная задача состоит в том, </w:t>
      </w:r>
      <w:r w:rsidR="003E3F4E" w:rsidRPr="008102BA">
        <w:rPr>
          <w:rFonts w:ascii="Times New Roman" w:eastAsia="Times New Roman" w:hAnsi="Times New Roman" w:cs="Times New Roman"/>
          <w:bCs/>
          <w:i/>
          <w:iCs/>
          <w:sz w:val="24"/>
          <w:szCs w:val="24"/>
        </w:rPr>
        <w:t xml:space="preserve">  </w:t>
      </w:r>
      <w:r w:rsidRPr="008102BA">
        <w:rPr>
          <w:rFonts w:ascii="Times New Roman" w:eastAsia="Times New Roman" w:hAnsi="Times New Roman" w:cs="Times New Roman"/>
          <w:bCs/>
          <w:i/>
          <w:iCs/>
          <w:sz w:val="24"/>
          <w:szCs w:val="24"/>
        </w:rPr>
        <w:t>чтобы у детей</w:t>
      </w:r>
      <w:r w:rsidR="003E3F4E" w:rsidRPr="008102BA">
        <w:rPr>
          <w:rFonts w:ascii="Times New Roman" w:eastAsia="Times New Roman" w:hAnsi="Times New Roman" w:cs="Times New Roman"/>
          <w:sz w:val="24"/>
          <w:szCs w:val="24"/>
        </w:rPr>
        <w:t xml:space="preserve">   </w:t>
      </w:r>
      <w:r w:rsidRPr="008102BA">
        <w:rPr>
          <w:rFonts w:ascii="Times New Roman" w:eastAsia="Times New Roman" w:hAnsi="Times New Roman" w:cs="Times New Roman"/>
          <w:bCs/>
          <w:i/>
          <w:iCs/>
          <w:sz w:val="24"/>
          <w:szCs w:val="24"/>
        </w:rPr>
        <w:t>выработалась жизненно важная привычка – соблюдать правила дорожного движения. Решить эту задачу непросто,</w:t>
      </w:r>
      <w:r w:rsidR="003E3F4E" w:rsidRPr="008102BA">
        <w:rPr>
          <w:rFonts w:ascii="Times New Roman" w:eastAsia="Times New Roman" w:hAnsi="Times New Roman" w:cs="Times New Roman"/>
          <w:sz w:val="24"/>
          <w:szCs w:val="24"/>
        </w:rPr>
        <w:t xml:space="preserve"> </w:t>
      </w:r>
      <w:r w:rsidRPr="008102BA">
        <w:rPr>
          <w:rFonts w:ascii="Times New Roman" w:eastAsia="Times New Roman" w:hAnsi="Times New Roman" w:cs="Times New Roman"/>
          <w:bCs/>
          <w:i/>
          <w:iCs/>
          <w:sz w:val="24"/>
          <w:szCs w:val="24"/>
        </w:rPr>
        <w:t>но необходимо. Ведь от этого зависит безопасность наших детей. </w:t>
      </w:r>
    </w:p>
    <w:p w:rsidR="003E3F4E" w:rsidRPr="008102BA" w:rsidRDefault="003E3F4E" w:rsidP="008102BA">
      <w:pPr>
        <w:pStyle w:val="a6"/>
        <w:rPr>
          <w:rFonts w:ascii="Times New Roman" w:eastAsia="Times New Roman" w:hAnsi="Times New Roman" w:cs="Times New Roman"/>
          <w:sz w:val="24"/>
          <w:szCs w:val="24"/>
        </w:rPr>
      </w:pPr>
    </w:p>
    <w:p w:rsidR="003E3F4E" w:rsidRPr="008102BA" w:rsidRDefault="00FE6F95" w:rsidP="008102BA">
      <w:pPr>
        <w:pStyle w:val="a6"/>
        <w:rPr>
          <w:rFonts w:ascii="Times New Roman" w:hAnsi="Times New Roman" w:cs="Times New Roman"/>
          <w:b/>
          <w:sz w:val="24"/>
          <w:szCs w:val="24"/>
        </w:rPr>
      </w:pPr>
      <w:r w:rsidRPr="008102BA">
        <w:rPr>
          <w:rFonts w:ascii="Times New Roman" w:hAnsi="Times New Roman" w:cs="Times New Roman"/>
          <w:b/>
          <w:sz w:val="24"/>
          <w:szCs w:val="24"/>
        </w:rPr>
        <w:t>3</w:t>
      </w:r>
      <w:r w:rsidR="003E3F4E" w:rsidRPr="008102BA">
        <w:rPr>
          <w:rFonts w:ascii="Times New Roman" w:hAnsi="Times New Roman" w:cs="Times New Roman"/>
          <w:b/>
          <w:sz w:val="24"/>
          <w:szCs w:val="24"/>
        </w:rPr>
        <w:t>.  Знакомство с правами и обязанностями ребёнка на дороге.</w:t>
      </w:r>
    </w:p>
    <w:p w:rsidR="00FC4610" w:rsidRPr="00827E81" w:rsidRDefault="00FE6F95" w:rsidP="008102BA">
      <w:pPr>
        <w:pStyle w:val="a6"/>
        <w:rPr>
          <w:rFonts w:ascii="Times New Roman" w:hAnsi="Times New Roman" w:cs="Times New Roman"/>
          <w:color w:val="002060"/>
          <w:sz w:val="24"/>
          <w:szCs w:val="24"/>
        </w:rPr>
      </w:pPr>
      <w:r w:rsidRPr="008102BA">
        <w:rPr>
          <w:rFonts w:ascii="Times New Roman" w:hAnsi="Times New Roman" w:cs="Times New Roman"/>
          <w:color w:val="002060"/>
          <w:sz w:val="24"/>
          <w:szCs w:val="24"/>
        </w:rPr>
        <w:t xml:space="preserve">СЛАЙД </w:t>
      </w:r>
    </w:p>
    <w:p w:rsidR="00CB2B63" w:rsidRPr="008102BA" w:rsidRDefault="00FE6F95"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 </w:t>
      </w:r>
      <w:r w:rsidR="00CB2B63" w:rsidRPr="008102BA">
        <w:rPr>
          <w:rFonts w:ascii="Times New Roman" w:hAnsi="Times New Roman" w:cs="Times New Roman"/>
          <w:sz w:val="24"/>
          <w:szCs w:val="24"/>
        </w:rPr>
        <w:t xml:space="preserve">Каждый из нас и взрослые, и дети  с самого рождения  связаны с правилами дорожного </w:t>
      </w:r>
      <w:r w:rsidRPr="008102BA">
        <w:rPr>
          <w:rFonts w:ascii="Times New Roman" w:hAnsi="Times New Roman" w:cs="Times New Roman"/>
          <w:sz w:val="24"/>
          <w:szCs w:val="24"/>
        </w:rPr>
        <w:t>движения и являемся его участниками</w:t>
      </w:r>
      <w:r w:rsidR="00CB2B63" w:rsidRPr="008102BA">
        <w:rPr>
          <w:rFonts w:ascii="Times New Roman" w:hAnsi="Times New Roman" w:cs="Times New Roman"/>
          <w:sz w:val="24"/>
          <w:szCs w:val="24"/>
        </w:rPr>
        <w:t xml:space="preserve">. </w:t>
      </w:r>
    </w:p>
    <w:p w:rsidR="00CB2B63" w:rsidRPr="008102BA" w:rsidRDefault="00CB2B63" w:rsidP="008102BA">
      <w:pPr>
        <w:pStyle w:val="a6"/>
        <w:rPr>
          <w:rFonts w:ascii="Times New Roman" w:hAnsi="Times New Roman" w:cs="Times New Roman"/>
          <w:sz w:val="24"/>
          <w:szCs w:val="24"/>
        </w:rPr>
      </w:pPr>
      <w:r w:rsidRPr="008102BA">
        <w:rPr>
          <w:rFonts w:ascii="Times New Roman" w:hAnsi="Times New Roman" w:cs="Times New Roman"/>
          <w:sz w:val="24"/>
          <w:szCs w:val="24"/>
        </w:rPr>
        <w:t>Вы удивлены, что я сказала "С самого рождения!" Да, да, это именно так, потому что с самого рождения ребёнок имеет право быть ПАССАЖИРОМ: вместе с родителями он может пользоваться автотранспортом.</w:t>
      </w:r>
    </w:p>
    <w:p w:rsidR="00CB2B63" w:rsidRPr="008102BA" w:rsidRDefault="00CB2B63"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 С 1 года, как только научается ходить,  получает право быть ПЕШЕХОДОМ. </w:t>
      </w:r>
    </w:p>
    <w:p w:rsidR="002B5616" w:rsidRDefault="00CB2B63" w:rsidP="008102BA">
      <w:pPr>
        <w:pStyle w:val="a6"/>
        <w:rPr>
          <w:rFonts w:ascii="Times New Roman" w:hAnsi="Times New Roman" w:cs="Times New Roman"/>
          <w:sz w:val="24"/>
          <w:szCs w:val="24"/>
        </w:rPr>
      </w:pPr>
      <w:r w:rsidRPr="008102BA">
        <w:rPr>
          <w:rFonts w:ascii="Times New Roman" w:hAnsi="Times New Roman" w:cs="Times New Roman"/>
          <w:sz w:val="24"/>
          <w:szCs w:val="24"/>
        </w:rPr>
        <w:t>С 12 лет ребёнок имеет право ЕЗДИТЬ НА ЗАДНЕМ СИДЕНЬЕ</w:t>
      </w:r>
      <w:r w:rsidR="002B5616">
        <w:rPr>
          <w:rFonts w:ascii="Times New Roman" w:hAnsi="Times New Roman" w:cs="Times New Roman"/>
          <w:sz w:val="24"/>
          <w:szCs w:val="24"/>
        </w:rPr>
        <w:t xml:space="preserve"> МОТОЦИКЛА  В СПЕЦИАЛЬНОМ ШЛЕМЕ.</w:t>
      </w:r>
      <w:r w:rsidRPr="008102BA">
        <w:rPr>
          <w:rFonts w:ascii="Times New Roman" w:hAnsi="Times New Roman" w:cs="Times New Roman"/>
          <w:sz w:val="24"/>
          <w:szCs w:val="24"/>
        </w:rPr>
        <w:t xml:space="preserve">  </w:t>
      </w:r>
    </w:p>
    <w:p w:rsidR="00FC4610" w:rsidRPr="008102BA" w:rsidRDefault="002B5616" w:rsidP="008102BA">
      <w:pPr>
        <w:pStyle w:val="a6"/>
        <w:rPr>
          <w:rFonts w:ascii="Times New Roman" w:hAnsi="Times New Roman" w:cs="Times New Roman"/>
          <w:sz w:val="24"/>
          <w:szCs w:val="24"/>
        </w:rPr>
      </w:pPr>
      <w:r>
        <w:rPr>
          <w:rFonts w:ascii="Times New Roman" w:hAnsi="Times New Roman" w:cs="Times New Roman"/>
          <w:sz w:val="24"/>
          <w:szCs w:val="24"/>
        </w:rPr>
        <w:t xml:space="preserve">С </w:t>
      </w:r>
      <w:r w:rsidR="00CB2B63" w:rsidRPr="008102BA">
        <w:rPr>
          <w:rFonts w:ascii="Times New Roman" w:hAnsi="Times New Roman" w:cs="Times New Roman"/>
          <w:sz w:val="24"/>
          <w:szCs w:val="24"/>
        </w:rPr>
        <w:t>14 л</w:t>
      </w:r>
      <w:r w:rsidR="007D7307">
        <w:rPr>
          <w:rFonts w:ascii="Times New Roman" w:hAnsi="Times New Roman" w:cs="Times New Roman"/>
          <w:sz w:val="24"/>
          <w:szCs w:val="24"/>
        </w:rPr>
        <w:t>ет - ОБУЧАТЬСЯ ЕЗДЕ НА МОТОЦИКЛЕ</w:t>
      </w:r>
      <w:r w:rsidR="00CB2B63" w:rsidRPr="008102BA">
        <w:rPr>
          <w:rFonts w:ascii="Times New Roman" w:hAnsi="Times New Roman" w:cs="Times New Roman"/>
          <w:sz w:val="24"/>
          <w:szCs w:val="24"/>
        </w:rPr>
        <w:t>, ЕЗДИТЬ НА ВЕЛОСИПЕДЕ ПО ДОРОГЕ, НО с обязательным знанием ПДД.</w:t>
      </w:r>
    </w:p>
    <w:p w:rsidR="00CB2B63" w:rsidRPr="008102BA" w:rsidRDefault="00CB2B63" w:rsidP="008102BA">
      <w:pPr>
        <w:pStyle w:val="a6"/>
        <w:rPr>
          <w:rFonts w:ascii="Times New Roman" w:hAnsi="Times New Roman" w:cs="Times New Roman"/>
          <w:sz w:val="24"/>
          <w:szCs w:val="24"/>
        </w:rPr>
      </w:pPr>
      <w:r w:rsidRPr="008102BA">
        <w:rPr>
          <w:rFonts w:ascii="Times New Roman" w:hAnsi="Times New Roman" w:cs="Times New Roman"/>
          <w:sz w:val="24"/>
          <w:szCs w:val="24"/>
        </w:rPr>
        <w:t>С 16 лет ОБУЧАТЬСЯ ВОЖДЕНИЮ АВТОМОБИЛЯ, ПОЛУЧИТЬ ПРАВА НА ВОЖДЕНИЕ МОТОЦИКЛА.</w:t>
      </w:r>
    </w:p>
    <w:p w:rsidR="00CB2B63" w:rsidRPr="008102BA" w:rsidRDefault="00CB2B63" w:rsidP="008102BA">
      <w:pPr>
        <w:pStyle w:val="a6"/>
        <w:rPr>
          <w:rFonts w:ascii="Times New Roman" w:hAnsi="Times New Roman" w:cs="Times New Roman"/>
          <w:sz w:val="24"/>
          <w:szCs w:val="24"/>
        </w:rPr>
      </w:pPr>
      <w:r w:rsidRPr="008102BA">
        <w:rPr>
          <w:rFonts w:ascii="Times New Roman" w:hAnsi="Times New Roman" w:cs="Times New Roman"/>
          <w:sz w:val="24"/>
          <w:szCs w:val="24"/>
        </w:rPr>
        <w:t>С 18 лет  имеет право ПОЛУЧИТЬ ВОДИТЕЛЬСКИЕ ПРАВА.</w:t>
      </w:r>
    </w:p>
    <w:p w:rsidR="00CB2B63" w:rsidRPr="008102BA" w:rsidRDefault="00CB2B63" w:rsidP="008102BA">
      <w:pPr>
        <w:pStyle w:val="a6"/>
        <w:rPr>
          <w:rFonts w:ascii="Times New Roman" w:hAnsi="Times New Roman" w:cs="Times New Roman"/>
          <w:sz w:val="24"/>
          <w:szCs w:val="24"/>
        </w:rPr>
      </w:pPr>
    </w:p>
    <w:p w:rsidR="00CB2B63" w:rsidRPr="008102BA" w:rsidRDefault="00CB2B63"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Как вы слышали, с самого рождения и  старше каждый из нас и ребёнок, и взрослый </w:t>
      </w:r>
      <w:r w:rsidR="00F13413" w:rsidRPr="008102BA">
        <w:rPr>
          <w:rFonts w:ascii="Times New Roman" w:hAnsi="Times New Roman" w:cs="Times New Roman"/>
          <w:sz w:val="24"/>
          <w:szCs w:val="24"/>
        </w:rPr>
        <w:t xml:space="preserve"> </w:t>
      </w:r>
      <w:r w:rsidR="001D72B6" w:rsidRPr="008102BA">
        <w:rPr>
          <w:rFonts w:ascii="Times New Roman" w:hAnsi="Times New Roman" w:cs="Times New Roman"/>
          <w:sz w:val="24"/>
          <w:szCs w:val="24"/>
        </w:rPr>
        <w:t>должны соблюдать ПДД. Чем старше становится человек, тем больше ПРАВ он получает, НО и ВОЗРАСТАЕТ</w:t>
      </w:r>
      <w:r w:rsidR="002A25A9" w:rsidRPr="008102BA">
        <w:rPr>
          <w:rFonts w:ascii="Times New Roman" w:hAnsi="Times New Roman" w:cs="Times New Roman"/>
          <w:sz w:val="24"/>
          <w:szCs w:val="24"/>
        </w:rPr>
        <w:t xml:space="preserve"> </w:t>
      </w:r>
      <w:r w:rsidR="001D72B6" w:rsidRPr="008102BA">
        <w:rPr>
          <w:rFonts w:ascii="Times New Roman" w:hAnsi="Times New Roman" w:cs="Times New Roman"/>
          <w:sz w:val="24"/>
          <w:szCs w:val="24"/>
        </w:rPr>
        <w:t xml:space="preserve"> ЕГО ОТВЕТСТВЕННОСТЬ.</w:t>
      </w:r>
    </w:p>
    <w:p w:rsidR="001D72B6" w:rsidRPr="008102BA" w:rsidRDefault="001D72B6" w:rsidP="008102BA">
      <w:pPr>
        <w:pStyle w:val="a6"/>
        <w:rPr>
          <w:rFonts w:ascii="Times New Roman" w:hAnsi="Times New Roman" w:cs="Times New Roman"/>
          <w:sz w:val="24"/>
          <w:szCs w:val="24"/>
        </w:rPr>
      </w:pPr>
    </w:p>
    <w:p w:rsidR="001D72B6" w:rsidRPr="008102BA" w:rsidRDefault="001D72B6"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За малышей и детей школьного возраста  до 18- </w:t>
      </w:r>
      <w:proofErr w:type="spellStart"/>
      <w:r w:rsidRPr="008102BA">
        <w:rPr>
          <w:rFonts w:ascii="Times New Roman" w:hAnsi="Times New Roman" w:cs="Times New Roman"/>
          <w:sz w:val="24"/>
          <w:szCs w:val="24"/>
        </w:rPr>
        <w:t>летия</w:t>
      </w:r>
      <w:proofErr w:type="spellEnd"/>
      <w:r w:rsidRPr="008102BA">
        <w:rPr>
          <w:rFonts w:ascii="Times New Roman" w:hAnsi="Times New Roman" w:cs="Times New Roman"/>
          <w:sz w:val="24"/>
          <w:szCs w:val="24"/>
        </w:rPr>
        <w:t xml:space="preserve">  несут ответственность их РОДИТЕЛИ!</w:t>
      </w:r>
    </w:p>
    <w:p w:rsidR="001D72B6" w:rsidRPr="008102BA" w:rsidRDefault="001D72B6"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Уважаемые взрослые, ответственность за безопасность наших детей лежит на нас с вами. </w:t>
      </w:r>
    </w:p>
    <w:p w:rsidR="001D72B6" w:rsidRPr="008102BA" w:rsidRDefault="00FE6F95"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 </w:t>
      </w:r>
    </w:p>
    <w:p w:rsidR="001D72B6" w:rsidRPr="008102BA" w:rsidRDefault="001D72B6" w:rsidP="008102BA">
      <w:pPr>
        <w:pStyle w:val="a6"/>
        <w:rPr>
          <w:rFonts w:ascii="Times New Roman" w:hAnsi="Times New Roman" w:cs="Times New Roman"/>
          <w:sz w:val="24"/>
          <w:szCs w:val="24"/>
        </w:rPr>
      </w:pPr>
      <w:r w:rsidRPr="008102BA">
        <w:rPr>
          <w:rFonts w:ascii="Times New Roman" w:hAnsi="Times New Roman" w:cs="Times New Roman"/>
          <w:sz w:val="24"/>
          <w:szCs w:val="24"/>
        </w:rPr>
        <w:t>Родитель-водитель</w:t>
      </w:r>
      <w:r w:rsidR="002B5616">
        <w:rPr>
          <w:rFonts w:ascii="Times New Roman" w:hAnsi="Times New Roman" w:cs="Times New Roman"/>
          <w:sz w:val="24"/>
          <w:szCs w:val="24"/>
        </w:rPr>
        <w:t xml:space="preserve"> </w:t>
      </w:r>
      <w:r w:rsidRPr="008102BA">
        <w:rPr>
          <w:rFonts w:ascii="Times New Roman" w:hAnsi="Times New Roman" w:cs="Times New Roman"/>
          <w:sz w:val="24"/>
          <w:szCs w:val="24"/>
        </w:rPr>
        <w:t xml:space="preserve"> автотранспортного средства отвечает за безопасность РЕБЁНКА-</w:t>
      </w:r>
      <w:r w:rsidR="002A25A9" w:rsidRPr="008102BA">
        <w:rPr>
          <w:rFonts w:ascii="Times New Roman" w:hAnsi="Times New Roman" w:cs="Times New Roman"/>
          <w:sz w:val="24"/>
          <w:szCs w:val="24"/>
        </w:rPr>
        <w:t>ПАССАЖИРА!</w:t>
      </w:r>
    </w:p>
    <w:p w:rsidR="002A25A9" w:rsidRPr="008102BA" w:rsidRDefault="002A25A9" w:rsidP="008102BA">
      <w:pPr>
        <w:pStyle w:val="a6"/>
        <w:rPr>
          <w:rFonts w:ascii="Times New Roman" w:hAnsi="Times New Roman" w:cs="Times New Roman"/>
          <w:sz w:val="24"/>
          <w:szCs w:val="24"/>
        </w:rPr>
      </w:pPr>
    </w:p>
    <w:p w:rsidR="001D72B6" w:rsidRPr="008102BA" w:rsidRDefault="001D72B6" w:rsidP="008102BA">
      <w:pPr>
        <w:pStyle w:val="a6"/>
        <w:rPr>
          <w:rFonts w:ascii="Times New Roman" w:hAnsi="Times New Roman" w:cs="Times New Roman"/>
          <w:sz w:val="24"/>
          <w:szCs w:val="24"/>
        </w:rPr>
      </w:pPr>
      <w:r w:rsidRPr="008102BA">
        <w:rPr>
          <w:rFonts w:ascii="Times New Roman" w:hAnsi="Times New Roman" w:cs="Times New Roman"/>
          <w:sz w:val="24"/>
          <w:szCs w:val="24"/>
        </w:rPr>
        <w:t>- Дети, поднимите руку, у кого из ваших родителе</w:t>
      </w:r>
      <w:r w:rsidR="006C5B4E" w:rsidRPr="008102BA">
        <w:rPr>
          <w:rFonts w:ascii="Times New Roman" w:hAnsi="Times New Roman" w:cs="Times New Roman"/>
          <w:sz w:val="24"/>
          <w:szCs w:val="24"/>
        </w:rPr>
        <w:t>й</w:t>
      </w:r>
      <w:r w:rsidRPr="008102BA">
        <w:rPr>
          <w:rFonts w:ascii="Times New Roman" w:hAnsi="Times New Roman" w:cs="Times New Roman"/>
          <w:sz w:val="24"/>
          <w:szCs w:val="24"/>
        </w:rPr>
        <w:t xml:space="preserve"> есть машина.</w:t>
      </w:r>
    </w:p>
    <w:p w:rsidR="001D72B6" w:rsidRPr="008102BA" w:rsidRDefault="001D72B6"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 Скажите, пожалуйста, а кто из вас  в машине </w:t>
      </w:r>
      <w:r w:rsidR="006C5B4E" w:rsidRPr="008102BA">
        <w:rPr>
          <w:rFonts w:ascii="Times New Roman" w:hAnsi="Times New Roman" w:cs="Times New Roman"/>
          <w:sz w:val="24"/>
          <w:szCs w:val="24"/>
        </w:rPr>
        <w:t xml:space="preserve">папы или мамы до 6 лет ездил в специальном ДЕТСКОМ  КРЕСЛЕ? </w:t>
      </w:r>
    </w:p>
    <w:p w:rsidR="006C5B4E" w:rsidRPr="008102BA" w:rsidRDefault="006C5B4E" w:rsidP="008102BA">
      <w:pPr>
        <w:pStyle w:val="a6"/>
        <w:rPr>
          <w:rFonts w:ascii="Times New Roman" w:hAnsi="Times New Roman" w:cs="Times New Roman"/>
          <w:i/>
          <w:sz w:val="24"/>
          <w:szCs w:val="24"/>
          <w:u w:val="single"/>
        </w:rPr>
      </w:pPr>
      <w:r w:rsidRPr="008102BA">
        <w:rPr>
          <w:rFonts w:ascii="Times New Roman" w:hAnsi="Times New Roman" w:cs="Times New Roman"/>
          <w:i/>
          <w:sz w:val="24"/>
          <w:szCs w:val="24"/>
          <w:u w:val="single"/>
        </w:rPr>
        <w:t>Ответы детей.</w:t>
      </w:r>
    </w:p>
    <w:p w:rsidR="00FE6F95" w:rsidRPr="008102BA" w:rsidRDefault="00FE6F95" w:rsidP="008102BA">
      <w:pPr>
        <w:pStyle w:val="a6"/>
        <w:rPr>
          <w:rFonts w:ascii="Times New Roman" w:hAnsi="Times New Roman" w:cs="Times New Roman"/>
          <w:i/>
          <w:sz w:val="24"/>
          <w:szCs w:val="24"/>
          <w:u w:val="single"/>
        </w:rPr>
      </w:pPr>
    </w:p>
    <w:p w:rsidR="006C5B4E" w:rsidRPr="008102BA" w:rsidRDefault="006C5B4E"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 А кто сейчас </w:t>
      </w:r>
      <w:r w:rsidRPr="008102BA">
        <w:rPr>
          <w:rFonts w:ascii="Times New Roman" w:hAnsi="Times New Roman" w:cs="Times New Roman"/>
          <w:sz w:val="24"/>
          <w:szCs w:val="24"/>
          <w:shd w:val="clear" w:color="auto" w:fill="EAE9E7"/>
        </w:rPr>
        <w:t>в автомобиле пристёгивается  на заднем сидении  ремнём безопасности со  специальным детским удерживающим устройством?</w:t>
      </w:r>
    </w:p>
    <w:p w:rsidR="006C5B4E" w:rsidRPr="008102BA" w:rsidRDefault="006C5B4E" w:rsidP="008102BA">
      <w:pPr>
        <w:pStyle w:val="a6"/>
        <w:rPr>
          <w:rFonts w:ascii="Times New Roman" w:hAnsi="Times New Roman" w:cs="Times New Roman"/>
          <w:i/>
          <w:sz w:val="24"/>
          <w:szCs w:val="24"/>
          <w:u w:val="single"/>
        </w:rPr>
      </w:pPr>
      <w:r w:rsidRPr="008102BA">
        <w:rPr>
          <w:rFonts w:ascii="Times New Roman" w:hAnsi="Times New Roman" w:cs="Times New Roman"/>
          <w:i/>
          <w:sz w:val="24"/>
          <w:szCs w:val="24"/>
          <w:u w:val="single"/>
        </w:rPr>
        <w:t>Ответы детей.</w:t>
      </w:r>
    </w:p>
    <w:p w:rsidR="00FE6F95" w:rsidRPr="008102BA" w:rsidRDefault="00FE6F95" w:rsidP="008102BA">
      <w:pPr>
        <w:pStyle w:val="a6"/>
        <w:rPr>
          <w:rFonts w:ascii="Times New Roman" w:hAnsi="Times New Roman" w:cs="Times New Roman"/>
          <w:i/>
          <w:sz w:val="24"/>
          <w:szCs w:val="24"/>
          <w:u w:val="single"/>
        </w:rPr>
      </w:pPr>
    </w:p>
    <w:p w:rsidR="006C5B4E" w:rsidRPr="008102BA" w:rsidRDefault="006C5B4E"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 Уважаемые родители, по ответам  детей становится ясно, что не все из вас, соблюдают </w:t>
      </w:r>
      <w:r w:rsidR="002B5616">
        <w:rPr>
          <w:rFonts w:ascii="Times New Roman" w:hAnsi="Times New Roman" w:cs="Times New Roman"/>
          <w:sz w:val="24"/>
          <w:szCs w:val="24"/>
        </w:rPr>
        <w:t>эти правила, постоянно подвергаю</w:t>
      </w:r>
      <w:r w:rsidRPr="008102BA">
        <w:rPr>
          <w:rFonts w:ascii="Times New Roman" w:hAnsi="Times New Roman" w:cs="Times New Roman"/>
          <w:sz w:val="24"/>
          <w:szCs w:val="24"/>
        </w:rPr>
        <w:t>т опасности жизнь и здоровье своего ребёнка.</w:t>
      </w:r>
    </w:p>
    <w:p w:rsidR="00FE6F95" w:rsidRPr="008102BA" w:rsidRDefault="00FE6F95" w:rsidP="008102BA">
      <w:pPr>
        <w:pStyle w:val="a6"/>
        <w:rPr>
          <w:rFonts w:ascii="Times New Roman" w:hAnsi="Times New Roman" w:cs="Times New Roman"/>
          <w:sz w:val="24"/>
          <w:szCs w:val="24"/>
        </w:rPr>
      </w:pPr>
    </w:p>
    <w:p w:rsidR="002B5616" w:rsidRDefault="006C5B4E" w:rsidP="002D1F05">
      <w:pPr>
        <w:pStyle w:val="a6"/>
        <w:jc w:val="both"/>
        <w:rPr>
          <w:rFonts w:ascii="Times New Roman" w:hAnsi="Times New Roman" w:cs="Times New Roman"/>
          <w:sz w:val="24"/>
          <w:szCs w:val="24"/>
          <w:shd w:val="clear" w:color="auto" w:fill="EAE9E7"/>
        </w:rPr>
      </w:pPr>
      <w:r w:rsidRPr="008102BA">
        <w:rPr>
          <w:rFonts w:ascii="Times New Roman" w:hAnsi="Times New Roman" w:cs="Times New Roman"/>
          <w:color w:val="2B2622"/>
          <w:sz w:val="24"/>
          <w:szCs w:val="24"/>
          <w:shd w:val="clear" w:color="auto" w:fill="EAE9E7"/>
        </w:rPr>
        <w:t xml:space="preserve"> </w:t>
      </w:r>
      <w:r w:rsidRPr="008102BA">
        <w:rPr>
          <w:rFonts w:ascii="Times New Roman" w:hAnsi="Times New Roman" w:cs="Times New Roman"/>
          <w:color w:val="002060"/>
          <w:sz w:val="24"/>
          <w:szCs w:val="24"/>
          <w:shd w:val="clear" w:color="auto" w:fill="EAE9E7"/>
        </w:rPr>
        <w:t xml:space="preserve"> ПОМНИТЕ</w:t>
      </w:r>
      <w:r w:rsidR="00FE6F95" w:rsidRPr="008102BA">
        <w:rPr>
          <w:rFonts w:ascii="Times New Roman" w:hAnsi="Times New Roman" w:cs="Times New Roman"/>
          <w:color w:val="002060"/>
          <w:sz w:val="24"/>
          <w:szCs w:val="24"/>
          <w:shd w:val="clear" w:color="auto" w:fill="EAE9E7"/>
        </w:rPr>
        <w:t>!</w:t>
      </w:r>
      <w:r w:rsidRPr="008102BA">
        <w:rPr>
          <w:rFonts w:ascii="Times New Roman" w:hAnsi="Times New Roman" w:cs="Times New Roman"/>
          <w:color w:val="002060"/>
          <w:sz w:val="24"/>
          <w:szCs w:val="24"/>
          <w:shd w:val="clear" w:color="auto" w:fill="EAE9E7"/>
        </w:rPr>
        <w:t xml:space="preserve"> </w:t>
      </w:r>
      <w:r w:rsidRPr="008102BA">
        <w:rPr>
          <w:rFonts w:ascii="Times New Roman" w:hAnsi="Times New Roman" w:cs="Times New Roman"/>
          <w:sz w:val="24"/>
          <w:szCs w:val="24"/>
          <w:shd w:val="clear" w:color="auto" w:fill="EAE9E7"/>
        </w:rPr>
        <w:t>если ребенок пе</w:t>
      </w:r>
      <w:r w:rsidR="002B5616">
        <w:rPr>
          <w:rFonts w:ascii="Times New Roman" w:hAnsi="Times New Roman" w:cs="Times New Roman"/>
          <w:sz w:val="24"/>
          <w:szCs w:val="24"/>
          <w:shd w:val="clear" w:color="auto" w:fill="EAE9E7"/>
        </w:rPr>
        <w:t>ремещается на заднем сидении, ну</w:t>
      </w:r>
      <w:r w:rsidRPr="008102BA">
        <w:rPr>
          <w:rFonts w:ascii="Times New Roman" w:hAnsi="Times New Roman" w:cs="Times New Roman"/>
          <w:sz w:val="24"/>
          <w:szCs w:val="24"/>
          <w:shd w:val="clear" w:color="auto" w:fill="EAE9E7"/>
        </w:rPr>
        <w:t xml:space="preserve">жно использовать специальные накладки на ремень безопасности. Если же вам очень хочется прокатить своего ребенка, не достигшего 12 лет, на переднем сидении, это возможно только с использованием специальных детских удерживающих устройств. На заднем сидении мотоцикла до 12 лет ваш ребенок также не может ездить. Чем же продиктована такая возрастная рамка, как 12 лет? Дело в том, что все ремни безопасности во всех автомобилях рассчитаны на пассажиров ростом боле полутора метров, а потому не могут обеспечить должную защиту ребенка при аварийной ситуации. Если же маленький </w:t>
      </w:r>
    </w:p>
    <w:p w:rsidR="002B5616" w:rsidRDefault="002B5616" w:rsidP="002D1F05">
      <w:pPr>
        <w:pStyle w:val="a6"/>
        <w:jc w:val="both"/>
        <w:rPr>
          <w:rFonts w:ascii="Times New Roman" w:hAnsi="Times New Roman" w:cs="Times New Roman"/>
          <w:sz w:val="24"/>
          <w:szCs w:val="24"/>
          <w:shd w:val="clear" w:color="auto" w:fill="EAE9E7"/>
        </w:rPr>
      </w:pPr>
    </w:p>
    <w:p w:rsidR="002B5616" w:rsidRDefault="002B5616" w:rsidP="002D1F05">
      <w:pPr>
        <w:pStyle w:val="a6"/>
        <w:jc w:val="both"/>
        <w:rPr>
          <w:rFonts w:ascii="Times New Roman" w:hAnsi="Times New Roman" w:cs="Times New Roman"/>
          <w:sz w:val="24"/>
          <w:szCs w:val="24"/>
          <w:shd w:val="clear" w:color="auto" w:fill="EAE9E7"/>
        </w:rPr>
      </w:pPr>
    </w:p>
    <w:p w:rsidR="00B844ED" w:rsidRPr="002B5616" w:rsidRDefault="006C5B4E" w:rsidP="002D1F05">
      <w:pPr>
        <w:pStyle w:val="a6"/>
        <w:jc w:val="both"/>
        <w:rPr>
          <w:rFonts w:ascii="Times New Roman" w:hAnsi="Times New Roman" w:cs="Times New Roman"/>
          <w:sz w:val="24"/>
          <w:szCs w:val="24"/>
          <w:shd w:val="clear" w:color="auto" w:fill="EAE9E7"/>
        </w:rPr>
      </w:pPr>
      <w:r w:rsidRPr="008102BA">
        <w:rPr>
          <w:rFonts w:ascii="Times New Roman" w:hAnsi="Times New Roman" w:cs="Times New Roman"/>
          <w:sz w:val="24"/>
          <w:szCs w:val="24"/>
          <w:shd w:val="clear" w:color="auto" w:fill="EAE9E7"/>
        </w:rPr>
        <w:t xml:space="preserve">ребенок просто пристегнут обычным взрослым ремнем безопасности, который в этом случае будет проходить по области шеи или головы, в случае резкого торможения малыш получит серьезные травмы. Самые серьезные травмы при ДТП получают дети, которые во время движения находились на руках у родителей, поэтому приобретите детское кресло!  </w:t>
      </w:r>
      <w:r w:rsidR="00B844ED" w:rsidRPr="008102BA">
        <w:rPr>
          <w:rFonts w:ascii="Times New Roman" w:eastAsia="Times New Roman" w:hAnsi="Times New Roman" w:cs="Times New Roman"/>
          <w:sz w:val="24"/>
          <w:szCs w:val="24"/>
        </w:rPr>
        <w:t> Наиболее безопасное место для установки детского кресла   заднее правое сидение, расположенное за передним пассажиром.</w:t>
      </w:r>
    </w:p>
    <w:p w:rsidR="006C5B4E" w:rsidRPr="008102BA" w:rsidRDefault="006C5B4E" w:rsidP="002D1F05">
      <w:pPr>
        <w:pStyle w:val="a6"/>
        <w:jc w:val="both"/>
        <w:rPr>
          <w:rFonts w:ascii="Times New Roman" w:hAnsi="Times New Roman" w:cs="Times New Roman"/>
          <w:color w:val="2B2622"/>
          <w:sz w:val="24"/>
          <w:szCs w:val="24"/>
          <w:shd w:val="clear" w:color="auto" w:fill="EAE9E7"/>
        </w:rPr>
      </w:pPr>
    </w:p>
    <w:p w:rsidR="00B844ED" w:rsidRPr="00827E81" w:rsidRDefault="00B844ED" w:rsidP="002D1F05">
      <w:pPr>
        <w:pStyle w:val="a6"/>
        <w:jc w:val="both"/>
        <w:rPr>
          <w:rFonts w:ascii="Times New Roman" w:hAnsi="Times New Roman" w:cs="Times New Roman"/>
          <w:b/>
          <w:sz w:val="24"/>
          <w:szCs w:val="24"/>
        </w:rPr>
      </w:pPr>
      <w:r w:rsidRPr="008102BA">
        <w:rPr>
          <w:rFonts w:ascii="Times New Roman" w:hAnsi="Times New Roman" w:cs="Times New Roman"/>
          <w:b/>
          <w:sz w:val="24"/>
          <w:szCs w:val="24"/>
        </w:rPr>
        <w:t>4.  Правила пешехода</w:t>
      </w:r>
      <w:r w:rsidR="008102BA">
        <w:rPr>
          <w:rFonts w:ascii="Times New Roman" w:hAnsi="Times New Roman" w:cs="Times New Roman"/>
          <w:b/>
          <w:sz w:val="24"/>
          <w:szCs w:val="24"/>
        </w:rPr>
        <w:t>.</w:t>
      </w:r>
    </w:p>
    <w:p w:rsidR="002A25A9" w:rsidRPr="00827E81" w:rsidRDefault="00B844ED" w:rsidP="002D1F05">
      <w:pPr>
        <w:pStyle w:val="a6"/>
        <w:jc w:val="both"/>
        <w:rPr>
          <w:rFonts w:ascii="Times New Roman" w:hAnsi="Times New Roman" w:cs="Times New Roman"/>
          <w:sz w:val="24"/>
          <w:szCs w:val="24"/>
        </w:rPr>
      </w:pPr>
      <w:r w:rsidRPr="008102BA">
        <w:rPr>
          <w:rFonts w:ascii="Times New Roman" w:hAnsi="Times New Roman" w:cs="Times New Roman"/>
          <w:sz w:val="24"/>
          <w:szCs w:val="24"/>
        </w:rPr>
        <w:t xml:space="preserve">- </w:t>
      </w:r>
      <w:r w:rsidR="002A25A9" w:rsidRPr="008102BA">
        <w:rPr>
          <w:rFonts w:ascii="Times New Roman" w:hAnsi="Times New Roman" w:cs="Times New Roman"/>
          <w:sz w:val="24"/>
          <w:szCs w:val="24"/>
        </w:rPr>
        <w:t>Любое перемещение на транспорте сопряжено с опасностью, да и на своих ногах</w:t>
      </w:r>
      <w:r w:rsidR="00827E81">
        <w:rPr>
          <w:rFonts w:ascii="Times New Roman" w:hAnsi="Times New Roman" w:cs="Times New Roman"/>
          <w:sz w:val="24"/>
          <w:szCs w:val="24"/>
        </w:rPr>
        <w:t xml:space="preserve"> тоже небезопасно. Я это</w:t>
      </w:r>
      <w:r w:rsidR="002A25A9" w:rsidRPr="008102BA">
        <w:rPr>
          <w:rFonts w:ascii="Times New Roman" w:hAnsi="Times New Roman" w:cs="Times New Roman"/>
          <w:sz w:val="24"/>
          <w:szCs w:val="24"/>
        </w:rPr>
        <w:t xml:space="preserve"> говорю, не для того чтобы испугать </w:t>
      </w:r>
      <w:r w:rsidR="00827E81">
        <w:rPr>
          <w:rFonts w:ascii="Times New Roman" w:hAnsi="Times New Roman" w:cs="Times New Roman"/>
          <w:sz w:val="24"/>
          <w:szCs w:val="24"/>
        </w:rPr>
        <w:t>вас, уважаемые родители</w:t>
      </w:r>
      <w:r w:rsidR="002A25A9" w:rsidRPr="008102BA">
        <w:rPr>
          <w:rFonts w:ascii="Times New Roman" w:hAnsi="Times New Roman" w:cs="Times New Roman"/>
          <w:sz w:val="24"/>
          <w:szCs w:val="24"/>
        </w:rPr>
        <w:t>,</w:t>
      </w:r>
      <w:r w:rsidR="00827E81">
        <w:rPr>
          <w:rFonts w:ascii="Times New Roman" w:hAnsi="Times New Roman" w:cs="Times New Roman"/>
          <w:sz w:val="24"/>
          <w:szCs w:val="24"/>
        </w:rPr>
        <w:t xml:space="preserve"> а как раз наоборот, привлечь ваше </w:t>
      </w:r>
      <w:r w:rsidR="002A25A9" w:rsidRPr="008102BA">
        <w:rPr>
          <w:rFonts w:ascii="Times New Roman" w:hAnsi="Times New Roman" w:cs="Times New Roman"/>
          <w:sz w:val="24"/>
          <w:szCs w:val="24"/>
        </w:rPr>
        <w:t xml:space="preserve"> внимание к тому, что нужно всегда заботиться о детской безопасности (да и своей собственной). </w:t>
      </w:r>
      <w:r w:rsidR="002B5616">
        <w:rPr>
          <w:rFonts w:ascii="Times New Roman" w:hAnsi="Times New Roman" w:cs="Times New Roman"/>
          <w:sz w:val="24"/>
          <w:szCs w:val="24"/>
        </w:rPr>
        <w:t xml:space="preserve"> </w:t>
      </w:r>
    </w:p>
    <w:p w:rsidR="002A25A9" w:rsidRPr="008102BA" w:rsidRDefault="002A25A9" w:rsidP="002D1F05">
      <w:pPr>
        <w:pStyle w:val="a6"/>
        <w:jc w:val="both"/>
        <w:rPr>
          <w:rFonts w:ascii="Times New Roman" w:hAnsi="Times New Roman" w:cs="Times New Roman"/>
          <w:color w:val="2B2622"/>
          <w:sz w:val="24"/>
          <w:szCs w:val="24"/>
          <w:shd w:val="clear" w:color="auto" w:fill="EAE9E7"/>
        </w:rPr>
      </w:pPr>
    </w:p>
    <w:p w:rsidR="00D44C64" w:rsidRDefault="00B844ED" w:rsidP="002D1F05">
      <w:pPr>
        <w:pStyle w:val="a6"/>
        <w:jc w:val="both"/>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А сейчас мы увидим</w:t>
      </w:r>
      <w:r w:rsidR="00D44C64" w:rsidRPr="008102BA">
        <w:rPr>
          <w:rFonts w:ascii="Times New Roman" w:eastAsia="Times New Roman" w:hAnsi="Times New Roman" w:cs="Times New Roman"/>
          <w:color w:val="000000"/>
          <w:sz w:val="24"/>
          <w:szCs w:val="24"/>
        </w:rPr>
        <w:t>, что же знают о правилах дорожного движения наши дети. Они подготовили для вас небольшое выступление.</w:t>
      </w:r>
    </w:p>
    <w:p w:rsidR="008102BA" w:rsidRPr="008102BA" w:rsidRDefault="008102BA" w:rsidP="008102BA">
      <w:pPr>
        <w:pStyle w:val="a6"/>
        <w:rPr>
          <w:rFonts w:ascii="Times New Roman" w:eastAsia="Times New Roman" w:hAnsi="Times New Roman" w:cs="Times New Roman"/>
          <w:color w:val="000000"/>
          <w:sz w:val="24"/>
          <w:szCs w:val="24"/>
        </w:rPr>
      </w:pPr>
    </w:p>
    <w:p w:rsidR="002A25A9" w:rsidRDefault="00D44C64" w:rsidP="008102BA">
      <w:pPr>
        <w:pStyle w:val="a6"/>
        <w:rPr>
          <w:rFonts w:ascii="Times New Roman" w:eastAsia="Times New Roman" w:hAnsi="Times New Roman" w:cs="Times New Roman"/>
          <w:b/>
          <w:i/>
          <w:color w:val="000000"/>
          <w:sz w:val="24"/>
          <w:szCs w:val="24"/>
          <w:u w:val="single"/>
        </w:rPr>
      </w:pPr>
      <w:r w:rsidRPr="008102BA">
        <w:rPr>
          <w:rFonts w:ascii="Times New Roman" w:eastAsia="Times New Roman" w:hAnsi="Times New Roman" w:cs="Times New Roman"/>
          <w:b/>
          <w:i/>
          <w:color w:val="000000"/>
          <w:sz w:val="24"/>
          <w:szCs w:val="24"/>
          <w:u w:val="single"/>
        </w:rPr>
        <w:t> Исполнение песни «Дорожные знаки».</w:t>
      </w:r>
    </w:p>
    <w:p w:rsidR="008102BA" w:rsidRPr="008102BA" w:rsidRDefault="008102BA" w:rsidP="008102BA">
      <w:pPr>
        <w:pStyle w:val="a6"/>
        <w:rPr>
          <w:rFonts w:ascii="Times New Roman" w:eastAsia="Times New Roman" w:hAnsi="Times New Roman" w:cs="Times New Roman"/>
          <w:b/>
          <w:i/>
          <w:color w:val="000000"/>
          <w:sz w:val="24"/>
          <w:szCs w:val="24"/>
          <w:u w:val="single"/>
        </w:rPr>
      </w:pPr>
    </w:p>
    <w:p w:rsidR="00D44C64" w:rsidRDefault="00FE6F95" w:rsidP="008102BA">
      <w:pPr>
        <w:pStyle w:val="a6"/>
        <w:rPr>
          <w:rFonts w:ascii="Times New Roman" w:eastAsia="Times New Roman" w:hAnsi="Times New Roman" w:cs="Times New Roman"/>
          <w:color w:val="000000"/>
          <w:sz w:val="24"/>
          <w:szCs w:val="24"/>
        </w:rPr>
      </w:pPr>
      <w:r w:rsidRPr="008102BA">
        <w:rPr>
          <w:rFonts w:ascii="Times New Roman" w:hAnsi="Times New Roman" w:cs="Times New Roman"/>
          <w:sz w:val="24"/>
          <w:szCs w:val="24"/>
        </w:rPr>
        <w:t xml:space="preserve"> - </w:t>
      </w:r>
      <w:r w:rsidR="00D44C64" w:rsidRPr="008102BA">
        <w:rPr>
          <w:rFonts w:ascii="Times New Roman" w:eastAsia="Times New Roman" w:hAnsi="Times New Roman" w:cs="Times New Roman"/>
          <w:color w:val="000000"/>
          <w:sz w:val="24"/>
          <w:szCs w:val="24"/>
        </w:rPr>
        <w:t>Уважаемые ребята и родители! Чтобы сохранить свое здоровье и жизнь, мы должны строго соблюдать установленные правила движения (чтение стихотворений).</w:t>
      </w:r>
    </w:p>
    <w:p w:rsidR="008102BA" w:rsidRPr="008102BA" w:rsidRDefault="008102BA" w:rsidP="008102BA">
      <w:pPr>
        <w:pStyle w:val="a6"/>
        <w:rPr>
          <w:rFonts w:ascii="Times New Roman" w:eastAsia="Times New Roman" w:hAnsi="Times New Roman" w:cs="Times New Roman"/>
          <w:color w:val="000000"/>
          <w:sz w:val="24"/>
          <w:szCs w:val="24"/>
        </w:rPr>
      </w:pP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b/>
          <w:color w:val="000000"/>
          <w:sz w:val="24"/>
          <w:szCs w:val="24"/>
        </w:rPr>
        <w:t> 1-ый ребенок:</w:t>
      </w:r>
      <w:r w:rsidRPr="008102BA">
        <w:rPr>
          <w:rFonts w:ascii="Times New Roman" w:eastAsia="Times New Roman" w:hAnsi="Times New Roman" w:cs="Times New Roman"/>
          <w:color w:val="000000"/>
          <w:sz w:val="24"/>
          <w:szCs w:val="24"/>
        </w:rPr>
        <w:t xml:space="preserve"> Заявляем вам серьезно, без сомненья,</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Чтобы происшествий на дороге избежать</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Надо выучить все правила движенья</w:t>
      </w:r>
      <w:r w:rsidR="002B5616">
        <w:rPr>
          <w:rFonts w:ascii="Times New Roman" w:eastAsia="Times New Roman" w:hAnsi="Times New Roman" w:cs="Times New Roman"/>
          <w:color w:val="000000"/>
          <w:sz w:val="24"/>
          <w:szCs w:val="24"/>
        </w:rPr>
        <w:t>,</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Основные знаки помнить и уметь читать.</w:t>
      </w:r>
    </w:p>
    <w:p w:rsidR="00B844ED" w:rsidRPr="008102BA" w:rsidRDefault="00B844ED" w:rsidP="008102BA">
      <w:pPr>
        <w:pStyle w:val="a6"/>
        <w:rPr>
          <w:rFonts w:ascii="Times New Roman" w:eastAsia="Times New Roman" w:hAnsi="Times New Roman" w:cs="Times New Roman"/>
          <w:color w:val="000000"/>
          <w:sz w:val="24"/>
          <w:szCs w:val="24"/>
        </w:rPr>
      </w:pP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b/>
          <w:color w:val="000000"/>
          <w:sz w:val="24"/>
          <w:szCs w:val="24"/>
        </w:rPr>
        <w:t> 2-ой ребенок:</w:t>
      </w:r>
      <w:r w:rsidR="00FE6F95" w:rsidRPr="008102BA">
        <w:rPr>
          <w:rFonts w:ascii="Times New Roman" w:eastAsia="Times New Roman" w:hAnsi="Times New Roman" w:cs="Times New Roman"/>
          <w:color w:val="000000"/>
          <w:sz w:val="24"/>
          <w:szCs w:val="24"/>
        </w:rPr>
        <w:t xml:space="preserve"> Знаки бывают разные: белые, синие</w:t>
      </w:r>
      <w:r w:rsidRPr="008102BA">
        <w:rPr>
          <w:rFonts w:ascii="Times New Roman" w:eastAsia="Times New Roman" w:hAnsi="Times New Roman" w:cs="Times New Roman"/>
          <w:color w:val="000000"/>
          <w:sz w:val="24"/>
          <w:szCs w:val="24"/>
        </w:rPr>
        <w:t>, красные.</w:t>
      </w:r>
    </w:p>
    <w:p w:rsidR="00D44C64" w:rsidRPr="008102BA" w:rsidRDefault="007D7307" w:rsidP="008102BA">
      <w:pPr>
        <w:pStyle w:val="a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То круглые они и всё</w:t>
      </w:r>
      <w:r w:rsidR="00D44C64" w:rsidRPr="008102BA">
        <w:rPr>
          <w:rFonts w:ascii="Times New Roman" w:eastAsia="Times New Roman" w:hAnsi="Times New Roman" w:cs="Times New Roman"/>
          <w:color w:val="000000"/>
          <w:sz w:val="24"/>
          <w:szCs w:val="24"/>
        </w:rPr>
        <w:t xml:space="preserve"> нам запрещают.</w:t>
      </w:r>
    </w:p>
    <w:p w:rsidR="00D44C64" w:rsidRPr="008102BA" w:rsidRDefault="00827E81" w:rsidP="008102BA">
      <w:pPr>
        <w:pStyle w:val="a6"/>
        <w:rPr>
          <w:rFonts w:ascii="Times New Roman" w:eastAsia="Times New Roman" w:hAnsi="Times New Roman" w:cs="Times New Roman"/>
          <w:i/>
          <w:color w:val="000000"/>
          <w:sz w:val="24"/>
          <w:szCs w:val="24"/>
          <w:u w:val="single"/>
        </w:rPr>
      </w:pPr>
      <w:r>
        <w:rPr>
          <w:rFonts w:ascii="Times New Roman" w:eastAsia="Times New Roman" w:hAnsi="Times New Roman" w:cs="Times New Roman"/>
          <w:i/>
          <w:color w:val="000000"/>
          <w:sz w:val="24"/>
          <w:szCs w:val="24"/>
          <w:u w:val="single"/>
        </w:rPr>
        <w:t> (показ знака "Д</w:t>
      </w:r>
      <w:r w:rsidR="00D44C64" w:rsidRPr="008102BA">
        <w:rPr>
          <w:rFonts w:ascii="Times New Roman" w:eastAsia="Times New Roman" w:hAnsi="Times New Roman" w:cs="Times New Roman"/>
          <w:i/>
          <w:color w:val="000000"/>
          <w:sz w:val="24"/>
          <w:szCs w:val="24"/>
          <w:u w:val="single"/>
        </w:rPr>
        <w:t>вижение пешеходов запрещено</w:t>
      </w:r>
      <w:r>
        <w:rPr>
          <w:rFonts w:ascii="Times New Roman" w:eastAsia="Times New Roman" w:hAnsi="Times New Roman" w:cs="Times New Roman"/>
          <w:i/>
          <w:color w:val="000000"/>
          <w:sz w:val="24"/>
          <w:szCs w:val="24"/>
          <w:u w:val="single"/>
        </w:rPr>
        <w:t>"</w:t>
      </w:r>
      <w:r w:rsidR="00D44C64" w:rsidRPr="008102BA">
        <w:rPr>
          <w:rFonts w:ascii="Times New Roman" w:eastAsia="Times New Roman" w:hAnsi="Times New Roman" w:cs="Times New Roman"/>
          <w:i/>
          <w:color w:val="000000"/>
          <w:sz w:val="24"/>
          <w:szCs w:val="24"/>
          <w:u w:val="single"/>
        </w:rPr>
        <w:t>)</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То треугольные они и нас предупреждают</w:t>
      </w:r>
    </w:p>
    <w:p w:rsidR="00D44C64" w:rsidRPr="008102BA" w:rsidRDefault="00827E81" w:rsidP="008102BA">
      <w:pPr>
        <w:pStyle w:val="a6"/>
        <w:rPr>
          <w:rFonts w:ascii="Times New Roman" w:eastAsia="Times New Roman" w:hAnsi="Times New Roman" w:cs="Times New Roman"/>
          <w:i/>
          <w:color w:val="000000"/>
          <w:sz w:val="24"/>
          <w:szCs w:val="24"/>
          <w:u w:val="single"/>
        </w:rPr>
      </w:pPr>
      <w:r>
        <w:rPr>
          <w:rFonts w:ascii="Times New Roman" w:eastAsia="Times New Roman" w:hAnsi="Times New Roman" w:cs="Times New Roman"/>
          <w:i/>
          <w:color w:val="000000"/>
          <w:sz w:val="24"/>
          <w:szCs w:val="24"/>
          <w:u w:val="single"/>
        </w:rPr>
        <w:t> (показ знака "О</w:t>
      </w:r>
      <w:r w:rsidR="00D44C64" w:rsidRPr="008102BA">
        <w:rPr>
          <w:rFonts w:ascii="Times New Roman" w:eastAsia="Times New Roman" w:hAnsi="Times New Roman" w:cs="Times New Roman"/>
          <w:i/>
          <w:color w:val="000000"/>
          <w:sz w:val="24"/>
          <w:szCs w:val="24"/>
          <w:u w:val="single"/>
        </w:rPr>
        <w:t>сторожно дети</w:t>
      </w:r>
      <w:r>
        <w:rPr>
          <w:rFonts w:ascii="Times New Roman" w:eastAsia="Times New Roman" w:hAnsi="Times New Roman" w:cs="Times New Roman"/>
          <w:i/>
          <w:color w:val="000000"/>
          <w:sz w:val="24"/>
          <w:szCs w:val="24"/>
          <w:u w:val="single"/>
        </w:rPr>
        <w:t>!"</w:t>
      </w:r>
      <w:r w:rsidR="00D44C64" w:rsidRPr="008102BA">
        <w:rPr>
          <w:rFonts w:ascii="Times New Roman" w:eastAsia="Times New Roman" w:hAnsi="Times New Roman" w:cs="Times New Roman"/>
          <w:i/>
          <w:color w:val="000000"/>
          <w:sz w:val="24"/>
          <w:szCs w:val="24"/>
          <w:u w:val="single"/>
        </w:rPr>
        <w:t>)</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То нам предписывают как себя вести</w:t>
      </w:r>
    </w:p>
    <w:p w:rsidR="00D44C64" w:rsidRPr="008102BA" w:rsidRDefault="00827E81" w:rsidP="008102BA">
      <w:pPr>
        <w:pStyle w:val="a6"/>
        <w:rPr>
          <w:rFonts w:ascii="Times New Roman" w:eastAsia="Times New Roman" w:hAnsi="Times New Roman" w:cs="Times New Roman"/>
          <w:i/>
          <w:color w:val="000000"/>
          <w:sz w:val="24"/>
          <w:szCs w:val="24"/>
          <w:u w:val="single"/>
        </w:rPr>
      </w:pPr>
      <w:r>
        <w:rPr>
          <w:rFonts w:ascii="Times New Roman" w:eastAsia="Times New Roman" w:hAnsi="Times New Roman" w:cs="Times New Roman"/>
          <w:i/>
          <w:color w:val="000000"/>
          <w:sz w:val="24"/>
          <w:szCs w:val="24"/>
          <w:u w:val="single"/>
        </w:rPr>
        <w:t> (показ знака "В</w:t>
      </w:r>
      <w:r w:rsidR="00D44C64" w:rsidRPr="008102BA">
        <w:rPr>
          <w:rFonts w:ascii="Times New Roman" w:eastAsia="Times New Roman" w:hAnsi="Times New Roman" w:cs="Times New Roman"/>
          <w:i/>
          <w:color w:val="000000"/>
          <w:sz w:val="24"/>
          <w:szCs w:val="24"/>
          <w:u w:val="single"/>
        </w:rPr>
        <w:t>елосипедная дорожка</w:t>
      </w:r>
      <w:r>
        <w:rPr>
          <w:rFonts w:ascii="Times New Roman" w:eastAsia="Times New Roman" w:hAnsi="Times New Roman" w:cs="Times New Roman"/>
          <w:i/>
          <w:color w:val="000000"/>
          <w:sz w:val="24"/>
          <w:szCs w:val="24"/>
          <w:u w:val="single"/>
        </w:rPr>
        <w:t>"</w:t>
      </w:r>
      <w:r w:rsidR="00D44C64" w:rsidRPr="008102BA">
        <w:rPr>
          <w:rFonts w:ascii="Times New Roman" w:eastAsia="Times New Roman" w:hAnsi="Times New Roman" w:cs="Times New Roman"/>
          <w:i/>
          <w:color w:val="000000"/>
          <w:sz w:val="24"/>
          <w:szCs w:val="24"/>
          <w:u w:val="single"/>
        </w:rPr>
        <w:t>)</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И что нас ожидает по пути.</w:t>
      </w:r>
    </w:p>
    <w:p w:rsidR="00B844ED" w:rsidRPr="008102BA" w:rsidRDefault="00B844ED" w:rsidP="008102BA">
      <w:pPr>
        <w:pStyle w:val="a6"/>
        <w:rPr>
          <w:rFonts w:ascii="Times New Roman" w:eastAsia="Times New Roman" w:hAnsi="Times New Roman" w:cs="Times New Roman"/>
          <w:color w:val="000000"/>
          <w:sz w:val="24"/>
          <w:szCs w:val="24"/>
        </w:rPr>
      </w:pP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b/>
          <w:color w:val="000000"/>
          <w:sz w:val="24"/>
          <w:szCs w:val="24"/>
        </w:rPr>
        <w:t> </w:t>
      </w:r>
      <w:r w:rsidR="00FE6F95" w:rsidRPr="008102BA">
        <w:rPr>
          <w:rFonts w:ascii="Times New Roman" w:eastAsia="Times New Roman" w:hAnsi="Times New Roman" w:cs="Times New Roman"/>
          <w:b/>
          <w:color w:val="000000"/>
          <w:sz w:val="24"/>
          <w:szCs w:val="24"/>
        </w:rPr>
        <w:t>Учитель:</w:t>
      </w:r>
      <w:r w:rsidRPr="008102BA">
        <w:rPr>
          <w:rFonts w:ascii="Times New Roman" w:eastAsia="Times New Roman" w:hAnsi="Times New Roman" w:cs="Times New Roman"/>
          <w:color w:val="000000"/>
          <w:sz w:val="24"/>
          <w:szCs w:val="24"/>
        </w:rPr>
        <w:t xml:space="preserve"> – А сейча</w:t>
      </w:r>
      <w:r w:rsidR="00FE6F95" w:rsidRPr="008102BA">
        <w:rPr>
          <w:rFonts w:ascii="Times New Roman" w:eastAsia="Times New Roman" w:hAnsi="Times New Roman" w:cs="Times New Roman"/>
          <w:color w:val="000000"/>
          <w:sz w:val="24"/>
          <w:szCs w:val="24"/>
        </w:rPr>
        <w:t xml:space="preserve">с, мы к водителям </w:t>
      </w:r>
      <w:r w:rsidRPr="008102BA">
        <w:rPr>
          <w:rFonts w:ascii="Times New Roman" w:eastAsia="Times New Roman" w:hAnsi="Times New Roman" w:cs="Times New Roman"/>
          <w:color w:val="000000"/>
          <w:sz w:val="24"/>
          <w:szCs w:val="24"/>
        </w:rPr>
        <w:t xml:space="preserve"> обращаемся с просьбой такой</w:t>
      </w:r>
      <w:r w:rsidR="00B844ED" w:rsidRPr="008102BA">
        <w:rPr>
          <w:rFonts w:ascii="Times New Roman" w:eastAsia="Times New Roman" w:hAnsi="Times New Roman" w:cs="Times New Roman"/>
          <w:color w:val="000000"/>
          <w:sz w:val="24"/>
          <w:szCs w:val="24"/>
        </w:rPr>
        <w:t>:</w:t>
      </w:r>
    </w:p>
    <w:p w:rsidR="00B844ED" w:rsidRPr="008102BA" w:rsidRDefault="00B844ED" w:rsidP="008102BA">
      <w:pPr>
        <w:pStyle w:val="a6"/>
        <w:rPr>
          <w:rFonts w:ascii="Times New Roman" w:eastAsia="Times New Roman" w:hAnsi="Times New Roman" w:cs="Times New Roman"/>
          <w:color w:val="000000"/>
          <w:sz w:val="24"/>
          <w:szCs w:val="24"/>
        </w:rPr>
      </w:pPr>
    </w:p>
    <w:p w:rsidR="00D44C64" w:rsidRPr="008102BA" w:rsidRDefault="00FE6F95"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1</w:t>
      </w:r>
      <w:r w:rsidR="008102BA">
        <w:rPr>
          <w:rFonts w:ascii="Times New Roman" w:eastAsia="Times New Roman" w:hAnsi="Times New Roman" w:cs="Times New Roman"/>
          <w:color w:val="000000"/>
          <w:sz w:val="24"/>
          <w:szCs w:val="24"/>
        </w:rPr>
        <w:t>.</w:t>
      </w:r>
      <w:r w:rsidR="00D44C64" w:rsidRPr="008102BA">
        <w:rPr>
          <w:rFonts w:ascii="Times New Roman" w:eastAsia="Times New Roman" w:hAnsi="Times New Roman" w:cs="Times New Roman"/>
          <w:color w:val="000000"/>
          <w:sz w:val="24"/>
          <w:szCs w:val="24"/>
        </w:rPr>
        <w:t xml:space="preserve"> ПДД соблюдайте тщательно.</w:t>
      </w:r>
    </w:p>
    <w:p w:rsidR="00D44C64" w:rsidRPr="008102BA" w:rsidRDefault="00FE6F95"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Сохраните в нашем посё</w:t>
      </w:r>
      <w:r w:rsidR="00D44C64" w:rsidRPr="008102BA">
        <w:rPr>
          <w:rFonts w:ascii="Times New Roman" w:eastAsia="Times New Roman" w:hAnsi="Times New Roman" w:cs="Times New Roman"/>
          <w:color w:val="000000"/>
          <w:sz w:val="24"/>
          <w:szCs w:val="24"/>
        </w:rPr>
        <w:t>лке покой…</w:t>
      </w:r>
    </w:p>
    <w:p w:rsidR="00B844ED" w:rsidRPr="008102BA" w:rsidRDefault="00B844ED" w:rsidP="008102BA">
      <w:pPr>
        <w:pStyle w:val="a6"/>
        <w:rPr>
          <w:rFonts w:ascii="Times New Roman" w:eastAsia="Times New Roman" w:hAnsi="Times New Roman" w:cs="Times New Roman"/>
          <w:color w:val="000000"/>
          <w:sz w:val="24"/>
          <w:szCs w:val="24"/>
        </w:rPr>
      </w:pPr>
    </w:p>
    <w:p w:rsidR="00D44C64" w:rsidRPr="008102BA" w:rsidRDefault="00FE6F95"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2</w:t>
      </w:r>
      <w:r w:rsidR="008102BA">
        <w:rPr>
          <w:rFonts w:ascii="Times New Roman" w:eastAsia="Times New Roman" w:hAnsi="Times New Roman" w:cs="Times New Roman"/>
          <w:color w:val="000000"/>
          <w:sz w:val="24"/>
          <w:szCs w:val="24"/>
        </w:rPr>
        <w:t>.</w:t>
      </w:r>
      <w:r w:rsidR="00D44C64" w:rsidRPr="008102BA">
        <w:rPr>
          <w:rFonts w:ascii="Times New Roman" w:eastAsia="Times New Roman" w:hAnsi="Times New Roman" w:cs="Times New Roman"/>
          <w:color w:val="000000"/>
          <w:sz w:val="24"/>
          <w:szCs w:val="24"/>
        </w:rPr>
        <w:t xml:space="preserve"> Не гоняйте, как гонщики формулы,</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xml:space="preserve"> Не </w:t>
      </w:r>
      <w:proofErr w:type="spellStart"/>
      <w:r w:rsidRPr="008102BA">
        <w:rPr>
          <w:rFonts w:ascii="Times New Roman" w:eastAsia="Times New Roman" w:hAnsi="Times New Roman" w:cs="Times New Roman"/>
          <w:color w:val="000000"/>
          <w:sz w:val="24"/>
          <w:szCs w:val="24"/>
        </w:rPr>
        <w:t>лихачьте</w:t>
      </w:r>
      <w:proofErr w:type="spellEnd"/>
      <w:r w:rsidR="00827E81">
        <w:rPr>
          <w:rFonts w:ascii="Times New Roman" w:eastAsia="Times New Roman" w:hAnsi="Times New Roman" w:cs="Times New Roman"/>
          <w:color w:val="000000"/>
          <w:sz w:val="24"/>
          <w:szCs w:val="24"/>
        </w:rPr>
        <w:t>,</w:t>
      </w:r>
      <w:r w:rsidRPr="008102BA">
        <w:rPr>
          <w:rFonts w:ascii="Times New Roman" w:eastAsia="Times New Roman" w:hAnsi="Times New Roman" w:cs="Times New Roman"/>
          <w:color w:val="000000"/>
          <w:sz w:val="24"/>
          <w:szCs w:val="24"/>
        </w:rPr>
        <w:t xml:space="preserve"> забыв обо всем</w:t>
      </w:r>
      <w:r w:rsidR="00FE6F95" w:rsidRPr="008102BA">
        <w:rPr>
          <w:rFonts w:ascii="Times New Roman" w:eastAsia="Times New Roman" w:hAnsi="Times New Roman" w:cs="Times New Roman"/>
          <w:color w:val="000000"/>
          <w:sz w:val="24"/>
          <w:szCs w:val="24"/>
        </w:rPr>
        <w:t>.</w:t>
      </w:r>
    </w:p>
    <w:p w:rsidR="00B844ED" w:rsidRPr="008102BA" w:rsidRDefault="00B844ED" w:rsidP="008102BA">
      <w:pPr>
        <w:pStyle w:val="a6"/>
        <w:rPr>
          <w:rFonts w:ascii="Times New Roman" w:eastAsia="Times New Roman" w:hAnsi="Times New Roman" w:cs="Times New Roman"/>
          <w:color w:val="000000"/>
          <w:sz w:val="24"/>
          <w:szCs w:val="24"/>
        </w:rPr>
      </w:pPr>
    </w:p>
    <w:p w:rsidR="00D44C64" w:rsidRPr="008102BA" w:rsidRDefault="008102BA" w:rsidP="008102BA">
      <w:pPr>
        <w:pStyle w:val="a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3.</w:t>
      </w:r>
      <w:r w:rsidR="00D44C64" w:rsidRPr="008102BA">
        <w:rPr>
          <w:rFonts w:ascii="Times New Roman" w:eastAsia="Times New Roman" w:hAnsi="Times New Roman" w:cs="Times New Roman"/>
          <w:color w:val="000000"/>
          <w:sz w:val="24"/>
          <w:szCs w:val="24"/>
        </w:rPr>
        <w:t xml:space="preserve"> Не садитесь за руль не трезвыми,</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Лучше уж</w:t>
      </w:r>
      <w:r w:rsidR="007D7307">
        <w:rPr>
          <w:rFonts w:ascii="Times New Roman" w:eastAsia="Times New Roman" w:hAnsi="Times New Roman" w:cs="Times New Roman"/>
          <w:color w:val="000000"/>
          <w:sz w:val="24"/>
          <w:szCs w:val="24"/>
        </w:rPr>
        <w:t>,</w:t>
      </w:r>
      <w:r w:rsidRPr="008102BA">
        <w:rPr>
          <w:rFonts w:ascii="Times New Roman" w:eastAsia="Times New Roman" w:hAnsi="Times New Roman" w:cs="Times New Roman"/>
          <w:color w:val="000000"/>
          <w:sz w:val="24"/>
          <w:szCs w:val="24"/>
        </w:rPr>
        <w:t xml:space="preserve"> пройдитесь пешком.</w:t>
      </w:r>
    </w:p>
    <w:p w:rsidR="00B844ED" w:rsidRPr="008102BA" w:rsidRDefault="00B844ED" w:rsidP="008102BA">
      <w:pPr>
        <w:pStyle w:val="a6"/>
        <w:rPr>
          <w:rFonts w:ascii="Times New Roman" w:eastAsia="Times New Roman" w:hAnsi="Times New Roman" w:cs="Times New Roman"/>
          <w:color w:val="000000"/>
          <w:sz w:val="24"/>
          <w:szCs w:val="24"/>
        </w:rPr>
      </w:pP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b/>
          <w:color w:val="000000"/>
          <w:sz w:val="24"/>
          <w:szCs w:val="24"/>
        </w:rPr>
        <w:t> Все:</w:t>
      </w:r>
      <w:r w:rsidRPr="008102BA">
        <w:rPr>
          <w:rFonts w:ascii="Times New Roman" w:eastAsia="Times New Roman" w:hAnsi="Times New Roman" w:cs="Times New Roman"/>
          <w:color w:val="000000"/>
          <w:sz w:val="24"/>
          <w:szCs w:val="24"/>
        </w:rPr>
        <w:t xml:space="preserve"> Не забудьте пожалуйста взрослые,</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Вы в ответе за</w:t>
      </w:r>
      <w:r w:rsidR="00827E81">
        <w:rPr>
          <w:rFonts w:ascii="Times New Roman" w:eastAsia="Times New Roman" w:hAnsi="Times New Roman" w:cs="Times New Roman"/>
          <w:color w:val="000000"/>
          <w:sz w:val="24"/>
          <w:szCs w:val="24"/>
        </w:rPr>
        <w:t xml:space="preserve"> нас!</w:t>
      </w:r>
    </w:p>
    <w:p w:rsidR="00B844ED" w:rsidRPr="008102BA" w:rsidRDefault="00B844ED" w:rsidP="008102BA">
      <w:pPr>
        <w:pStyle w:val="a6"/>
        <w:rPr>
          <w:rFonts w:ascii="Times New Roman" w:eastAsia="Times New Roman" w:hAnsi="Times New Roman" w:cs="Times New Roman"/>
          <w:color w:val="000000"/>
          <w:sz w:val="24"/>
          <w:szCs w:val="24"/>
        </w:rPr>
      </w:pPr>
    </w:p>
    <w:p w:rsidR="00D44C64" w:rsidRPr="008102BA" w:rsidRDefault="00FE6F95"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b/>
          <w:color w:val="000000"/>
          <w:sz w:val="24"/>
          <w:szCs w:val="24"/>
        </w:rPr>
        <w:t>Учитель:</w:t>
      </w:r>
      <w:r w:rsidRPr="008102BA">
        <w:rPr>
          <w:rFonts w:ascii="Times New Roman" w:eastAsia="Times New Roman" w:hAnsi="Times New Roman" w:cs="Times New Roman"/>
          <w:color w:val="000000"/>
          <w:sz w:val="24"/>
          <w:szCs w:val="24"/>
        </w:rPr>
        <w:t xml:space="preserve"> </w:t>
      </w:r>
      <w:r w:rsidR="00D44C64" w:rsidRPr="008102BA">
        <w:rPr>
          <w:rFonts w:ascii="Times New Roman" w:eastAsia="Times New Roman" w:hAnsi="Times New Roman" w:cs="Times New Roman"/>
          <w:color w:val="000000"/>
          <w:sz w:val="24"/>
          <w:szCs w:val="24"/>
        </w:rPr>
        <w:t xml:space="preserve">Спасибо ребята! А сейчас мы на деле узнаем, как же </w:t>
      </w:r>
      <w:r w:rsidR="00B844ED" w:rsidRPr="008102BA">
        <w:rPr>
          <w:rFonts w:ascii="Times New Roman" w:eastAsia="Times New Roman" w:hAnsi="Times New Roman" w:cs="Times New Roman"/>
          <w:color w:val="000000"/>
          <w:sz w:val="24"/>
          <w:szCs w:val="24"/>
        </w:rPr>
        <w:t xml:space="preserve"> вы и ваши родители знаете  правила дорожного движения. </w:t>
      </w:r>
      <w:r w:rsidR="00827E81">
        <w:rPr>
          <w:rFonts w:ascii="Times New Roman" w:eastAsia="Times New Roman" w:hAnsi="Times New Roman" w:cs="Times New Roman"/>
          <w:color w:val="000000"/>
          <w:sz w:val="24"/>
          <w:szCs w:val="24"/>
        </w:rPr>
        <w:t xml:space="preserve">  Итак, начинаем нашу </w:t>
      </w:r>
      <w:proofErr w:type="spellStart"/>
      <w:r w:rsidR="00827E81">
        <w:rPr>
          <w:rFonts w:ascii="Times New Roman" w:eastAsia="Times New Roman" w:hAnsi="Times New Roman" w:cs="Times New Roman"/>
          <w:color w:val="000000"/>
          <w:sz w:val="24"/>
          <w:szCs w:val="24"/>
        </w:rPr>
        <w:t>конкурсно-игровую</w:t>
      </w:r>
      <w:proofErr w:type="spellEnd"/>
      <w:r w:rsidR="00D44C64" w:rsidRPr="008102BA">
        <w:rPr>
          <w:rFonts w:ascii="Times New Roman" w:eastAsia="Times New Roman" w:hAnsi="Times New Roman" w:cs="Times New Roman"/>
          <w:color w:val="000000"/>
          <w:sz w:val="24"/>
          <w:szCs w:val="24"/>
        </w:rPr>
        <w:t xml:space="preserve"> программу.</w:t>
      </w:r>
    </w:p>
    <w:p w:rsidR="00D176EF" w:rsidRPr="008102BA" w:rsidRDefault="00D176EF" w:rsidP="008102BA">
      <w:pPr>
        <w:pStyle w:val="a6"/>
        <w:rPr>
          <w:rFonts w:ascii="Times New Roman" w:eastAsia="Times New Roman" w:hAnsi="Times New Roman" w:cs="Times New Roman"/>
          <w:color w:val="000000"/>
          <w:sz w:val="24"/>
          <w:szCs w:val="24"/>
        </w:rPr>
      </w:pPr>
    </w:p>
    <w:p w:rsidR="00A81C98" w:rsidRDefault="00A81C98" w:rsidP="008102BA">
      <w:pPr>
        <w:pStyle w:val="a6"/>
        <w:rPr>
          <w:rFonts w:ascii="Times New Roman" w:hAnsi="Times New Roman" w:cs="Times New Roman"/>
          <w:b/>
          <w:sz w:val="24"/>
          <w:szCs w:val="24"/>
        </w:rPr>
      </w:pPr>
    </w:p>
    <w:p w:rsidR="00A81C98" w:rsidRDefault="00A81C98" w:rsidP="008102BA">
      <w:pPr>
        <w:pStyle w:val="a6"/>
        <w:rPr>
          <w:rFonts w:ascii="Times New Roman" w:hAnsi="Times New Roman" w:cs="Times New Roman"/>
          <w:b/>
          <w:sz w:val="24"/>
          <w:szCs w:val="24"/>
        </w:rPr>
      </w:pPr>
    </w:p>
    <w:p w:rsidR="00A81C98" w:rsidRDefault="00A81C98" w:rsidP="008102BA">
      <w:pPr>
        <w:pStyle w:val="a6"/>
        <w:rPr>
          <w:rFonts w:ascii="Times New Roman" w:hAnsi="Times New Roman" w:cs="Times New Roman"/>
          <w:b/>
          <w:sz w:val="24"/>
          <w:szCs w:val="24"/>
        </w:rPr>
      </w:pPr>
    </w:p>
    <w:p w:rsidR="00A81C98" w:rsidRDefault="00A81C98" w:rsidP="008102BA">
      <w:pPr>
        <w:pStyle w:val="a6"/>
        <w:rPr>
          <w:rFonts w:ascii="Times New Roman" w:hAnsi="Times New Roman" w:cs="Times New Roman"/>
          <w:b/>
          <w:sz w:val="24"/>
          <w:szCs w:val="24"/>
        </w:rPr>
      </w:pPr>
    </w:p>
    <w:p w:rsidR="00A81C98" w:rsidRDefault="00A81C98" w:rsidP="008102BA">
      <w:pPr>
        <w:pStyle w:val="a6"/>
        <w:rPr>
          <w:rFonts w:ascii="Times New Roman" w:hAnsi="Times New Roman" w:cs="Times New Roman"/>
          <w:b/>
          <w:sz w:val="24"/>
          <w:szCs w:val="24"/>
        </w:rPr>
      </w:pPr>
    </w:p>
    <w:p w:rsidR="00D176EF" w:rsidRPr="008102BA" w:rsidRDefault="00ED4A0D" w:rsidP="008102BA">
      <w:pPr>
        <w:pStyle w:val="a6"/>
        <w:rPr>
          <w:rFonts w:ascii="Times New Roman" w:hAnsi="Times New Roman" w:cs="Times New Roman"/>
          <w:b/>
          <w:sz w:val="24"/>
          <w:szCs w:val="24"/>
        </w:rPr>
      </w:pPr>
      <w:r w:rsidRPr="008102BA">
        <w:rPr>
          <w:rFonts w:ascii="Times New Roman" w:hAnsi="Times New Roman" w:cs="Times New Roman"/>
          <w:b/>
          <w:sz w:val="24"/>
          <w:szCs w:val="24"/>
        </w:rPr>
        <w:t>5</w:t>
      </w:r>
      <w:r w:rsidR="00D176EF" w:rsidRPr="008102BA">
        <w:rPr>
          <w:rFonts w:ascii="Times New Roman" w:hAnsi="Times New Roman" w:cs="Times New Roman"/>
          <w:b/>
          <w:sz w:val="24"/>
          <w:szCs w:val="24"/>
        </w:rPr>
        <w:t xml:space="preserve">.  </w:t>
      </w:r>
      <w:proofErr w:type="spellStart"/>
      <w:r w:rsidR="00D176EF" w:rsidRPr="008102BA">
        <w:rPr>
          <w:rFonts w:ascii="Times New Roman" w:hAnsi="Times New Roman" w:cs="Times New Roman"/>
          <w:b/>
          <w:sz w:val="24"/>
          <w:szCs w:val="24"/>
        </w:rPr>
        <w:t>Конкурсно-игровая</w:t>
      </w:r>
      <w:proofErr w:type="spellEnd"/>
      <w:r w:rsidR="00D176EF" w:rsidRPr="008102BA">
        <w:rPr>
          <w:rFonts w:ascii="Times New Roman" w:hAnsi="Times New Roman" w:cs="Times New Roman"/>
          <w:b/>
          <w:sz w:val="24"/>
          <w:szCs w:val="24"/>
        </w:rPr>
        <w:t xml:space="preserve"> программа для детей и родителей.</w:t>
      </w:r>
    </w:p>
    <w:p w:rsidR="00D176EF" w:rsidRPr="008102BA" w:rsidRDefault="00D176EF" w:rsidP="008102BA">
      <w:pPr>
        <w:pStyle w:val="a6"/>
        <w:rPr>
          <w:rFonts w:ascii="Times New Roman" w:hAnsi="Times New Roman" w:cs="Times New Roman"/>
          <w:sz w:val="24"/>
          <w:szCs w:val="24"/>
        </w:rPr>
      </w:pPr>
    </w:p>
    <w:p w:rsidR="00D176EF" w:rsidRPr="008102BA" w:rsidRDefault="00B844ED" w:rsidP="008102BA">
      <w:pPr>
        <w:pStyle w:val="a6"/>
        <w:rPr>
          <w:rFonts w:ascii="Times New Roman" w:eastAsia="Times New Roman" w:hAnsi="Times New Roman" w:cs="Times New Roman"/>
          <w:i/>
          <w:sz w:val="24"/>
          <w:szCs w:val="24"/>
          <w:u w:val="single"/>
        </w:rPr>
      </w:pPr>
      <w:r w:rsidRPr="008102BA">
        <w:rPr>
          <w:rFonts w:ascii="Times New Roman" w:eastAsia="Times New Roman" w:hAnsi="Times New Roman" w:cs="Times New Roman"/>
          <w:b/>
          <w:bCs/>
          <w:i/>
          <w:iCs/>
          <w:color w:val="000000"/>
          <w:sz w:val="24"/>
          <w:szCs w:val="24"/>
        </w:rPr>
        <w:t> </w:t>
      </w:r>
      <w:r w:rsidR="00D176EF" w:rsidRPr="008102BA">
        <w:rPr>
          <w:rFonts w:ascii="Times New Roman" w:eastAsia="Times New Roman" w:hAnsi="Times New Roman" w:cs="Times New Roman"/>
          <w:b/>
          <w:bCs/>
          <w:i/>
          <w:iCs/>
          <w:color w:val="000000"/>
          <w:sz w:val="24"/>
          <w:szCs w:val="24"/>
        </w:rPr>
        <w:t xml:space="preserve">1. </w:t>
      </w:r>
      <w:r w:rsidRPr="008102BA">
        <w:rPr>
          <w:rFonts w:ascii="Times New Roman" w:eastAsia="Times New Roman" w:hAnsi="Times New Roman" w:cs="Times New Roman"/>
          <w:b/>
          <w:bCs/>
          <w:i/>
          <w:iCs/>
          <w:color w:val="000000"/>
          <w:sz w:val="24"/>
          <w:szCs w:val="24"/>
        </w:rPr>
        <w:t>Объявляется конкурс «Экзамен</w:t>
      </w:r>
      <w:r w:rsidR="00D44C64" w:rsidRPr="008102BA">
        <w:rPr>
          <w:rFonts w:ascii="Times New Roman" w:eastAsia="Times New Roman" w:hAnsi="Times New Roman" w:cs="Times New Roman"/>
          <w:b/>
          <w:bCs/>
          <w:i/>
          <w:iCs/>
          <w:color w:val="000000"/>
          <w:sz w:val="24"/>
          <w:szCs w:val="24"/>
        </w:rPr>
        <w:t>».</w:t>
      </w:r>
      <w:r w:rsidRPr="008102BA">
        <w:rPr>
          <w:rFonts w:ascii="Times New Roman" w:eastAsia="Times New Roman" w:hAnsi="Times New Roman" w:cs="Times New Roman"/>
          <w:bCs/>
          <w:i/>
          <w:iCs/>
          <w:color w:val="000000"/>
          <w:sz w:val="24"/>
          <w:szCs w:val="24"/>
        </w:rPr>
        <w:t xml:space="preserve"> (</w:t>
      </w:r>
      <w:r w:rsidR="00D176EF" w:rsidRPr="008102BA">
        <w:rPr>
          <w:rFonts w:ascii="Times New Roman" w:eastAsia="Times New Roman" w:hAnsi="Times New Roman" w:cs="Times New Roman"/>
          <w:bCs/>
          <w:i/>
          <w:iCs/>
          <w:color w:val="000000"/>
          <w:sz w:val="24"/>
          <w:szCs w:val="24"/>
          <w:u w:val="single"/>
        </w:rPr>
        <w:t xml:space="preserve">Для  конкурса </w:t>
      </w:r>
      <w:r w:rsidRPr="008102BA">
        <w:rPr>
          <w:rFonts w:ascii="Times New Roman" w:eastAsia="Times New Roman" w:hAnsi="Times New Roman" w:cs="Times New Roman"/>
          <w:bCs/>
          <w:i/>
          <w:iCs/>
          <w:color w:val="000000"/>
          <w:sz w:val="24"/>
          <w:szCs w:val="24"/>
          <w:u w:val="single"/>
        </w:rPr>
        <w:t xml:space="preserve"> используются  экзаменационные  билеты из пособия </w:t>
      </w:r>
      <w:r w:rsidR="00D176EF" w:rsidRPr="008102BA">
        <w:rPr>
          <w:rFonts w:ascii="Times New Roman" w:eastAsia="Times New Roman" w:hAnsi="Times New Roman" w:cs="Times New Roman"/>
          <w:i/>
          <w:sz w:val="24"/>
          <w:szCs w:val="24"/>
          <w:u w:val="single"/>
        </w:rPr>
        <w:t>по правилам дорожной безопасности для младшего школьного возраста "Путешествие на зелёный свет или Школа юного пешехода" за сентябрь 2014 года)</w:t>
      </w:r>
    </w:p>
    <w:p w:rsidR="00316B80" w:rsidRPr="008102BA" w:rsidRDefault="00D22008" w:rsidP="008102BA">
      <w:pPr>
        <w:pStyle w:val="a6"/>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 xml:space="preserve"> </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w:t>
      </w:r>
      <w:r w:rsidR="00B844ED" w:rsidRPr="008102BA">
        <w:rPr>
          <w:rFonts w:ascii="Times New Roman" w:eastAsia="Times New Roman" w:hAnsi="Times New Roman" w:cs="Times New Roman"/>
          <w:color w:val="000000"/>
          <w:sz w:val="24"/>
          <w:szCs w:val="24"/>
        </w:rPr>
        <w:t>Учитель:</w:t>
      </w:r>
      <w:r w:rsidRPr="008102BA">
        <w:rPr>
          <w:rFonts w:ascii="Times New Roman" w:eastAsia="Times New Roman" w:hAnsi="Times New Roman" w:cs="Times New Roman"/>
          <w:color w:val="000000"/>
          <w:sz w:val="24"/>
          <w:szCs w:val="24"/>
        </w:rPr>
        <w:t xml:space="preserve"> Молодцы </w:t>
      </w:r>
      <w:r w:rsidR="00D176EF" w:rsidRPr="008102BA">
        <w:rPr>
          <w:rFonts w:ascii="Times New Roman" w:eastAsia="Times New Roman" w:hAnsi="Times New Roman" w:cs="Times New Roman"/>
          <w:color w:val="000000"/>
          <w:sz w:val="24"/>
          <w:szCs w:val="24"/>
        </w:rPr>
        <w:t xml:space="preserve"> дети и </w:t>
      </w:r>
      <w:r w:rsidRPr="008102BA">
        <w:rPr>
          <w:rFonts w:ascii="Times New Roman" w:eastAsia="Times New Roman" w:hAnsi="Times New Roman" w:cs="Times New Roman"/>
          <w:color w:val="000000"/>
          <w:sz w:val="24"/>
          <w:szCs w:val="24"/>
        </w:rPr>
        <w:t>родители! Так держать!</w:t>
      </w:r>
    </w:p>
    <w:p w:rsidR="00D176EF" w:rsidRPr="008102BA" w:rsidRDefault="00D176EF" w:rsidP="008102BA">
      <w:pPr>
        <w:pStyle w:val="a6"/>
        <w:rPr>
          <w:rFonts w:ascii="Times New Roman" w:eastAsia="Times New Roman" w:hAnsi="Times New Roman" w:cs="Times New Roman"/>
          <w:color w:val="000000"/>
          <w:sz w:val="24"/>
          <w:szCs w:val="24"/>
        </w:rPr>
      </w:pPr>
    </w:p>
    <w:p w:rsidR="00D44C64" w:rsidRPr="008102BA" w:rsidRDefault="00D176EF" w:rsidP="008102BA">
      <w:pPr>
        <w:pStyle w:val="a6"/>
        <w:rPr>
          <w:rFonts w:ascii="Times New Roman" w:eastAsia="Times New Roman" w:hAnsi="Times New Roman" w:cs="Times New Roman"/>
          <w:b/>
          <w:i/>
          <w:color w:val="000000"/>
          <w:sz w:val="24"/>
          <w:szCs w:val="24"/>
        </w:rPr>
      </w:pPr>
      <w:r w:rsidRPr="008102BA">
        <w:rPr>
          <w:rFonts w:ascii="Times New Roman" w:eastAsia="Times New Roman" w:hAnsi="Times New Roman" w:cs="Times New Roman"/>
          <w:b/>
          <w:i/>
          <w:color w:val="000000"/>
          <w:sz w:val="24"/>
          <w:szCs w:val="24"/>
        </w:rPr>
        <w:t>2</w:t>
      </w:r>
      <w:r w:rsidRPr="008102BA">
        <w:rPr>
          <w:rFonts w:ascii="Times New Roman" w:eastAsia="Times New Roman" w:hAnsi="Times New Roman" w:cs="Times New Roman"/>
          <w:b/>
          <w:color w:val="000000"/>
          <w:sz w:val="24"/>
          <w:szCs w:val="24"/>
        </w:rPr>
        <w:t xml:space="preserve">. </w:t>
      </w:r>
      <w:r w:rsidR="00D44C64" w:rsidRPr="008102BA">
        <w:rPr>
          <w:rFonts w:ascii="Times New Roman" w:eastAsia="Times New Roman" w:hAnsi="Times New Roman" w:cs="Times New Roman"/>
          <w:b/>
          <w:i/>
          <w:color w:val="000000"/>
          <w:sz w:val="24"/>
          <w:szCs w:val="24"/>
        </w:rPr>
        <w:t xml:space="preserve">Следующий </w:t>
      </w:r>
      <w:r w:rsidR="00D95E86">
        <w:rPr>
          <w:rFonts w:ascii="Times New Roman" w:eastAsia="Times New Roman" w:hAnsi="Times New Roman" w:cs="Times New Roman"/>
          <w:b/>
          <w:bCs/>
          <w:i/>
          <w:color w:val="000000"/>
          <w:sz w:val="24"/>
          <w:szCs w:val="24"/>
        </w:rPr>
        <w:t>командный</w:t>
      </w:r>
      <w:r w:rsidR="00D95E86" w:rsidRPr="008102BA">
        <w:rPr>
          <w:rFonts w:ascii="Times New Roman" w:eastAsia="Times New Roman" w:hAnsi="Times New Roman" w:cs="Times New Roman"/>
          <w:b/>
          <w:i/>
          <w:color w:val="000000"/>
          <w:sz w:val="24"/>
          <w:szCs w:val="24"/>
        </w:rPr>
        <w:t xml:space="preserve"> </w:t>
      </w:r>
      <w:r w:rsidR="00D44C64" w:rsidRPr="008102BA">
        <w:rPr>
          <w:rFonts w:ascii="Times New Roman" w:eastAsia="Times New Roman" w:hAnsi="Times New Roman" w:cs="Times New Roman"/>
          <w:b/>
          <w:i/>
          <w:color w:val="000000"/>
          <w:sz w:val="24"/>
          <w:szCs w:val="24"/>
        </w:rPr>
        <w:t>конкурс</w:t>
      </w:r>
      <w:r w:rsidR="00D44C64" w:rsidRPr="008102BA">
        <w:rPr>
          <w:rFonts w:ascii="Times New Roman" w:eastAsia="Times New Roman" w:hAnsi="Times New Roman" w:cs="Times New Roman"/>
          <w:b/>
          <w:bCs/>
          <w:i/>
          <w:color w:val="000000"/>
          <w:sz w:val="24"/>
          <w:szCs w:val="24"/>
        </w:rPr>
        <w:t> </w:t>
      </w:r>
      <w:r w:rsidR="00D95E86">
        <w:rPr>
          <w:rFonts w:ascii="Times New Roman" w:eastAsia="Times New Roman" w:hAnsi="Times New Roman" w:cs="Times New Roman"/>
          <w:b/>
          <w:bCs/>
          <w:i/>
          <w:color w:val="000000"/>
          <w:sz w:val="24"/>
          <w:szCs w:val="24"/>
        </w:rPr>
        <w:t xml:space="preserve"> для детей </w:t>
      </w:r>
      <w:r w:rsidR="00D44C64" w:rsidRPr="008102BA">
        <w:rPr>
          <w:rFonts w:ascii="Times New Roman" w:eastAsia="Times New Roman" w:hAnsi="Times New Roman" w:cs="Times New Roman"/>
          <w:b/>
          <w:bCs/>
          <w:i/>
          <w:color w:val="000000"/>
          <w:sz w:val="24"/>
          <w:szCs w:val="24"/>
        </w:rPr>
        <w:t>«Соберите знак».</w:t>
      </w:r>
    </w:p>
    <w:p w:rsidR="00D44C64" w:rsidRPr="008102BA" w:rsidRDefault="00D44C64"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Каждой команде (по выбору) дается самокат, они едут на нем за кусочком от знака и собирают знак «Пешеходный переход». Побеждает команда, которая первой справится с заданием.</w:t>
      </w:r>
    </w:p>
    <w:p w:rsidR="00D176EF" w:rsidRPr="008102BA" w:rsidRDefault="00D176EF" w:rsidP="008102BA">
      <w:pPr>
        <w:pStyle w:val="a6"/>
        <w:rPr>
          <w:rFonts w:ascii="Times New Roman" w:eastAsia="Times New Roman" w:hAnsi="Times New Roman" w:cs="Times New Roman"/>
          <w:color w:val="000000"/>
          <w:sz w:val="24"/>
          <w:szCs w:val="24"/>
        </w:rPr>
      </w:pPr>
    </w:p>
    <w:p w:rsidR="00D176EF" w:rsidRPr="008102BA" w:rsidRDefault="00D176EF" w:rsidP="008102BA">
      <w:pPr>
        <w:pStyle w:val="a6"/>
        <w:rPr>
          <w:rFonts w:ascii="Times New Roman" w:eastAsia="Times New Roman" w:hAnsi="Times New Roman" w:cs="Times New Roman"/>
          <w:i/>
          <w:sz w:val="24"/>
          <w:szCs w:val="24"/>
          <w:u w:val="single"/>
        </w:rPr>
      </w:pPr>
      <w:r w:rsidRPr="008102BA">
        <w:rPr>
          <w:rFonts w:ascii="Times New Roman" w:eastAsia="Times New Roman" w:hAnsi="Times New Roman" w:cs="Times New Roman"/>
          <w:b/>
          <w:i/>
          <w:color w:val="000000"/>
          <w:sz w:val="24"/>
          <w:szCs w:val="24"/>
        </w:rPr>
        <w:t>3</w:t>
      </w:r>
      <w:r w:rsidRPr="008102BA">
        <w:rPr>
          <w:rFonts w:ascii="Times New Roman" w:eastAsia="Times New Roman" w:hAnsi="Times New Roman" w:cs="Times New Roman"/>
          <w:b/>
          <w:color w:val="000000"/>
          <w:sz w:val="24"/>
          <w:szCs w:val="24"/>
        </w:rPr>
        <w:t xml:space="preserve">. </w:t>
      </w:r>
      <w:r w:rsidRPr="008102BA">
        <w:rPr>
          <w:rFonts w:ascii="Times New Roman" w:eastAsia="Times New Roman" w:hAnsi="Times New Roman" w:cs="Times New Roman"/>
          <w:b/>
          <w:i/>
          <w:color w:val="000000"/>
          <w:sz w:val="24"/>
          <w:szCs w:val="24"/>
        </w:rPr>
        <w:t>Конкурс для детей</w:t>
      </w:r>
      <w:r w:rsidRPr="008102BA">
        <w:rPr>
          <w:rFonts w:ascii="Times New Roman" w:eastAsia="Times New Roman" w:hAnsi="Times New Roman" w:cs="Times New Roman"/>
          <w:b/>
          <w:bCs/>
          <w:i/>
          <w:color w:val="000000"/>
          <w:sz w:val="24"/>
          <w:szCs w:val="24"/>
        </w:rPr>
        <w:t> " Светофор</w:t>
      </w:r>
      <w:r w:rsidRPr="008102BA">
        <w:rPr>
          <w:rFonts w:ascii="Times New Roman" w:eastAsia="Times New Roman" w:hAnsi="Times New Roman" w:cs="Times New Roman"/>
          <w:bCs/>
          <w:i/>
          <w:color w:val="000000"/>
          <w:sz w:val="24"/>
          <w:szCs w:val="24"/>
        </w:rPr>
        <w:t xml:space="preserve">". </w:t>
      </w:r>
      <w:r w:rsidRPr="008102BA">
        <w:rPr>
          <w:rFonts w:ascii="Times New Roman" w:eastAsia="Times New Roman" w:hAnsi="Times New Roman" w:cs="Times New Roman"/>
          <w:bCs/>
          <w:i/>
          <w:iCs/>
          <w:color w:val="000000"/>
          <w:sz w:val="24"/>
          <w:szCs w:val="24"/>
        </w:rPr>
        <w:t>(</w:t>
      </w:r>
      <w:r w:rsidRPr="008102BA">
        <w:rPr>
          <w:rFonts w:ascii="Times New Roman" w:eastAsia="Times New Roman" w:hAnsi="Times New Roman" w:cs="Times New Roman"/>
          <w:bCs/>
          <w:i/>
          <w:iCs/>
          <w:color w:val="000000"/>
          <w:sz w:val="24"/>
          <w:szCs w:val="24"/>
          <w:u w:val="single"/>
        </w:rPr>
        <w:t xml:space="preserve">Для  конкурса  используются  правила  игры материалы для родительского собрания "Как развивать реакцию у ребёнка"  из пособия </w:t>
      </w:r>
      <w:r w:rsidRPr="008102BA">
        <w:rPr>
          <w:rFonts w:ascii="Times New Roman" w:eastAsia="Times New Roman" w:hAnsi="Times New Roman" w:cs="Times New Roman"/>
          <w:i/>
          <w:sz w:val="24"/>
          <w:szCs w:val="24"/>
          <w:u w:val="single"/>
        </w:rPr>
        <w:t>по правилам дорожной безопасности для младшего школьного возраста "Путешествие на зелёный свет или Школа юного пешехода" за сентябрь 2014 года)</w:t>
      </w:r>
    </w:p>
    <w:p w:rsidR="00D176EF" w:rsidRPr="008102BA" w:rsidRDefault="00D176EF" w:rsidP="008102BA">
      <w:pPr>
        <w:pStyle w:val="a6"/>
        <w:rPr>
          <w:rFonts w:ascii="Times New Roman" w:eastAsia="Times New Roman" w:hAnsi="Times New Roman" w:cs="Times New Roman"/>
          <w:sz w:val="24"/>
          <w:szCs w:val="24"/>
        </w:rPr>
      </w:pPr>
      <w:r w:rsidRPr="008102BA">
        <w:rPr>
          <w:rFonts w:ascii="Times New Roman" w:eastAsia="Times New Roman" w:hAnsi="Times New Roman" w:cs="Times New Roman"/>
          <w:sz w:val="24"/>
          <w:szCs w:val="24"/>
        </w:rPr>
        <w:t>- Ребята, перед вами  на полу разделительная линия. Я буду объявлять</w:t>
      </w:r>
      <w:r w:rsidR="00316B80" w:rsidRPr="008102BA">
        <w:rPr>
          <w:rFonts w:ascii="Times New Roman" w:eastAsia="Times New Roman" w:hAnsi="Times New Roman" w:cs="Times New Roman"/>
          <w:sz w:val="24"/>
          <w:szCs w:val="24"/>
        </w:rPr>
        <w:t xml:space="preserve"> (показывать)</w:t>
      </w:r>
      <w:r w:rsidRPr="008102BA">
        <w:rPr>
          <w:rFonts w:ascii="Times New Roman" w:eastAsia="Times New Roman" w:hAnsi="Times New Roman" w:cs="Times New Roman"/>
          <w:sz w:val="24"/>
          <w:szCs w:val="24"/>
        </w:rPr>
        <w:t xml:space="preserve"> сигналы светофора. С одной стороны линии можно находиться только тогда, когда "горит ЗЕЛЁНЫЙ"</w:t>
      </w:r>
      <w:r w:rsidR="00316B80" w:rsidRPr="008102BA">
        <w:rPr>
          <w:rFonts w:ascii="Times New Roman" w:eastAsia="Times New Roman" w:hAnsi="Times New Roman" w:cs="Times New Roman"/>
          <w:sz w:val="24"/>
          <w:szCs w:val="24"/>
        </w:rPr>
        <w:t>, игроки должны быстро перепрыгнуть на "Зелёную" сторону, при слове "КРАСНЫЙ" тут же прыгнуть на красную, причём прыжок назад совершается спиной!</w:t>
      </w:r>
    </w:p>
    <w:p w:rsidR="00D176EF" w:rsidRPr="008102BA" w:rsidRDefault="00316B80"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Учитель показывает и называет сигнал светофора:  КРАСНЫЙ</w:t>
      </w:r>
    </w:p>
    <w:p w:rsidR="00316B80" w:rsidRPr="008102BA" w:rsidRDefault="00316B80"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xml:space="preserve">                                                                                           ЗЕЛЁНЫЙ</w:t>
      </w:r>
    </w:p>
    <w:p w:rsidR="00316B80" w:rsidRPr="008102BA" w:rsidRDefault="00316B80"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xml:space="preserve">                                                                                           КРАСНЫЙ</w:t>
      </w:r>
    </w:p>
    <w:p w:rsidR="00316B80" w:rsidRPr="008102BA" w:rsidRDefault="00316B80"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xml:space="preserve">                                                                                           КРАСНЫЙ</w:t>
      </w:r>
    </w:p>
    <w:p w:rsidR="00D176EF" w:rsidRPr="008102BA" w:rsidRDefault="00316B80"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i/>
          <w:color w:val="000000"/>
          <w:sz w:val="24"/>
          <w:szCs w:val="24"/>
        </w:rPr>
        <w:t xml:space="preserve">                                                                                         </w:t>
      </w:r>
      <w:r w:rsidRPr="008102BA">
        <w:rPr>
          <w:rFonts w:ascii="Times New Roman" w:eastAsia="Times New Roman" w:hAnsi="Times New Roman" w:cs="Times New Roman"/>
          <w:color w:val="000000"/>
          <w:sz w:val="24"/>
          <w:szCs w:val="24"/>
        </w:rPr>
        <w:t xml:space="preserve"> ЗЕЛЁНЫЙ</w:t>
      </w:r>
    </w:p>
    <w:p w:rsidR="00D176EF" w:rsidRPr="008102BA" w:rsidRDefault="00316B80" w:rsidP="008102BA">
      <w:pPr>
        <w:pStyle w:val="a6"/>
        <w:rPr>
          <w:rFonts w:ascii="Times New Roman" w:eastAsia="Times New Roman" w:hAnsi="Times New Roman" w:cs="Times New Roman"/>
          <w:color w:val="000000"/>
          <w:sz w:val="24"/>
          <w:szCs w:val="24"/>
        </w:rPr>
      </w:pPr>
      <w:r w:rsidRPr="008102BA">
        <w:rPr>
          <w:rFonts w:ascii="Times New Roman" w:eastAsia="Times New Roman" w:hAnsi="Times New Roman" w:cs="Times New Roman"/>
          <w:color w:val="000000"/>
          <w:sz w:val="24"/>
          <w:szCs w:val="24"/>
        </w:rPr>
        <w:t xml:space="preserve">                                                                                           СИНИЙ.... </w:t>
      </w:r>
    </w:p>
    <w:p w:rsidR="00316B80" w:rsidRPr="008102BA" w:rsidRDefault="00316B80" w:rsidP="008102BA">
      <w:pPr>
        <w:pStyle w:val="a6"/>
        <w:rPr>
          <w:rFonts w:ascii="Times New Roman" w:eastAsia="Times New Roman" w:hAnsi="Times New Roman" w:cs="Times New Roman"/>
          <w:color w:val="000000"/>
          <w:sz w:val="24"/>
          <w:szCs w:val="24"/>
        </w:rPr>
      </w:pPr>
    </w:p>
    <w:p w:rsidR="00316B80" w:rsidRPr="008102BA" w:rsidRDefault="007311AA" w:rsidP="008102BA">
      <w:pPr>
        <w:pStyle w:val="a6"/>
        <w:rPr>
          <w:rFonts w:ascii="Times New Roman" w:eastAsia="Times New Roman" w:hAnsi="Times New Roman" w:cs="Times New Roman"/>
          <w:i/>
          <w:color w:val="000000"/>
          <w:sz w:val="24"/>
          <w:szCs w:val="24"/>
        </w:rPr>
      </w:pPr>
      <w:r w:rsidRPr="008102BA">
        <w:rPr>
          <w:rFonts w:ascii="Times New Roman" w:eastAsia="Times New Roman" w:hAnsi="Times New Roman" w:cs="Times New Roman"/>
          <w:i/>
          <w:color w:val="000000"/>
          <w:sz w:val="24"/>
          <w:szCs w:val="24"/>
        </w:rPr>
        <w:t>(</w:t>
      </w:r>
      <w:r w:rsidR="00316B80" w:rsidRPr="008102BA">
        <w:rPr>
          <w:rFonts w:ascii="Times New Roman" w:eastAsia="Times New Roman" w:hAnsi="Times New Roman" w:cs="Times New Roman"/>
          <w:i/>
          <w:color w:val="000000"/>
          <w:sz w:val="24"/>
          <w:szCs w:val="24"/>
        </w:rPr>
        <w:t>После окончания игр</w:t>
      </w:r>
      <w:r w:rsidRPr="008102BA">
        <w:rPr>
          <w:rFonts w:ascii="Times New Roman" w:eastAsia="Times New Roman" w:hAnsi="Times New Roman" w:cs="Times New Roman"/>
          <w:i/>
          <w:color w:val="000000"/>
          <w:sz w:val="24"/>
          <w:szCs w:val="24"/>
        </w:rPr>
        <w:t>ы учитель беседует с родителями)</w:t>
      </w:r>
    </w:p>
    <w:p w:rsidR="007311AA" w:rsidRPr="008102BA" w:rsidRDefault="007311AA" w:rsidP="008102BA">
      <w:pPr>
        <w:pStyle w:val="a6"/>
        <w:rPr>
          <w:rFonts w:ascii="Times New Roman" w:eastAsia="Times New Roman" w:hAnsi="Times New Roman" w:cs="Times New Roman"/>
          <w:i/>
          <w:color w:val="000000"/>
          <w:sz w:val="24"/>
          <w:szCs w:val="24"/>
        </w:rPr>
      </w:pPr>
    </w:p>
    <w:p w:rsidR="00211872" w:rsidRPr="008102BA" w:rsidRDefault="00ED4A0D" w:rsidP="008102BA">
      <w:pPr>
        <w:pStyle w:val="a6"/>
        <w:rPr>
          <w:rFonts w:ascii="Times New Roman" w:hAnsi="Times New Roman" w:cs="Times New Roman"/>
          <w:sz w:val="24"/>
          <w:szCs w:val="24"/>
        </w:rPr>
      </w:pPr>
      <w:r w:rsidRPr="008102BA">
        <w:rPr>
          <w:rFonts w:ascii="Times New Roman" w:hAnsi="Times New Roman" w:cs="Times New Roman"/>
          <w:b/>
          <w:sz w:val="24"/>
          <w:szCs w:val="24"/>
        </w:rPr>
        <w:t>6</w:t>
      </w:r>
      <w:r w:rsidR="00316B80" w:rsidRPr="008102BA">
        <w:rPr>
          <w:rFonts w:ascii="Times New Roman" w:hAnsi="Times New Roman" w:cs="Times New Roman"/>
          <w:b/>
          <w:sz w:val="24"/>
          <w:szCs w:val="24"/>
        </w:rPr>
        <w:t>.  Беседа с  родителями.</w:t>
      </w:r>
      <w:r w:rsidR="00316B80" w:rsidRPr="008102BA">
        <w:rPr>
          <w:rFonts w:ascii="Times New Roman" w:hAnsi="Times New Roman" w:cs="Times New Roman"/>
          <w:sz w:val="24"/>
          <w:szCs w:val="24"/>
        </w:rPr>
        <w:t xml:space="preserve"> (</w:t>
      </w:r>
      <w:r w:rsidR="00316B80" w:rsidRPr="008102BA">
        <w:rPr>
          <w:rFonts w:ascii="Times New Roman" w:eastAsia="Times New Roman" w:hAnsi="Times New Roman" w:cs="Times New Roman"/>
          <w:bCs/>
          <w:i/>
          <w:iCs/>
          <w:color w:val="000000"/>
          <w:sz w:val="24"/>
          <w:szCs w:val="24"/>
          <w:u w:val="single"/>
        </w:rPr>
        <w:t xml:space="preserve">используются  материал для родителей "Как развивать реакцию ребёнка" из пособия </w:t>
      </w:r>
      <w:r w:rsidR="00316B80" w:rsidRPr="008102BA">
        <w:rPr>
          <w:rFonts w:ascii="Times New Roman" w:eastAsia="Times New Roman" w:hAnsi="Times New Roman" w:cs="Times New Roman"/>
          <w:i/>
          <w:sz w:val="24"/>
          <w:szCs w:val="24"/>
          <w:u w:val="single"/>
        </w:rPr>
        <w:t>по правилам дорожной безопасности для младшего школьного возраста "Путешествие на зелёный свет или Школа юного пешехода" за сентябрь 2014 года)</w:t>
      </w:r>
    </w:p>
    <w:p w:rsidR="007311AA" w:rsidRPr="00D46EFA" w:rsidRDefault="00D46EFA" w:rsidP="008102BA">
      <w:pPr>
        <w:pStyle w:val="a6"/>
        <w:rPr>
          <w:rFonts w:ascii="Times New Roman" w:eastAsia="Times New Roman" w:hAnsi="Times New Roman" w:cs="Times New Roman"/>
          <w:b/>
          <w:color w:val="002060"/>
          <w:sz w:val="24"/>
          <w:szCs w:val="24"/>
        </w:rPr>
      </w:pPr>
      <w:r w:rsidRPr="00D46EFA">
        <w:rPr>
          <w:rFonts w:ascii="Times New Roman" w:eastAsia="Times New Roman" w:hAnsi="Times New Roman" w:cs="Times New Roman"/>
          <w:b/>
          <w:color w:val="002060"/>
          <w:sz w:val="24"/>
          <w:szCs w:val="24"/>
        </w:rPr>
        <w:t xml:space="preserve">Во время беседы </w:t>
      </w:r>
      <w:r>
        <w:rPr>
          <w:rFonts w:ascii="Times New Roman" w:eastAsia="Times New Roman" w:hAnsi="Times New Roman" w:cs="Times New Roman"/>
          <w:b/>
          <w:color w:val="002060"/>
          <w:sz w:val="24"/>
          <w:szCs w:val="24"/>
        </w:rPr>
        <w:t xml:space="preserve"> </w:t>
      </w:r>
      <w:r w:rsidRPr="00D46EFA">
        <w:rPr>
          <w:rFonts w:ascii="Times New Roman" w:eastAsia="Times New Roman" w:hAnsi="Times New Roman" w:cs="Times New Roman"/>
          <w:b/>
          <w:color w:val="002060"/>
          <w:sz w:val="24"/>
          <w:szCs w:val="24"/>
        </w:rPr>
        <w:t xml:space="preserve">учителя  с родителями дети выполняют </w:t>
      </w:r>
      <w:r>
        <w:rPr>
          <w:rFonts w:ascii="Times New Roman" w:eastAsia="Times New Roman" w:hAnsi="Times New Roman" w:cs="Times New Roman"/>
          <w:b/>
          <w:color w:val="002060"/>
          <w:sz w:val="24"/>
          <w:szCs w:val="24"/>
        </w:rPr>
        <w:t xml:space="preserve">на карточке </w:t>
      </w:r>
      <w:r w:rsidRPr="00D46EFA">
        <w:rPr>
          <w:rFonts w:ascii="Times New Roman" w:eastAsia="Times New Roman" w:hAnsi="Times New Roman" w:cs="Times New Roman"/>
          <w:b/>
          <w:color w:val="002060"/>
          <w:sz w:val="24"/>
          <w:szCs w:val="24"/>
        </w:rPr>
        <w:t xml:space="preserve"> задание "Найдите 10 отличий"</w:t>
      </w:r>
    </w:p>
    <w:p w:rsidR="00D46EFA" w:rsidRDefault="00D46EFA" w:rsidP="008102BA">
      <w:pPr>
        <w:pStyle w:val="a6"/>
        <w:rPr>
          <w:rFonts w:ascii="Times New Roman" w:eastAsia="Times New Roman" w:hAnsi="Times New Roman" w:cs="Times New Roman"/>
          <w:color w:val="002060"/>
          <w:sz w:val="24"/>
          <w:szCs w:val="24"/>
        </w:rPr>
      </w:pPr>
    </w:p>
    <w:p w:rsidR="007311AA" w:rsidRPr="008102BA" w:rsidRDefault="00316B80" w:rsidP="008102BA">
      <w:pPr>
        <w:pStyle w:val="a6"/>
        <w:rPr>
          <w:rFonts w:ascii="Times New Roman" w:eastAsia="Times New Roman" w:hAnsi="Times New Roman" w:cs="Times New Roman"/>
          <w:color w:val="002060"/>
          <w:sz w:val="24"/>
          <w:szCs w:val="24"/>
        </w:rPr>
      </w:pPr>
      <w:r w:rsidRPr="008102BA">
        <w:rPr>
          <w:rFonts w:ascii="Times New Roman" w:eastAsia="Times New Roman" w:hAnsi="Times New Roman" w:cs="Times New Roman"/>
          <w:color w:val="002060"/>
          <w:sz w:val="24"/>
          <w:szCs w:val="24"/>
        </w:rPr>
        <w:t xml:space="preserve">СЛАЙД </w:t>
      </w:r>
    </w:p>
    <w:p w:rsidR="00A71F5A" w:rsidRPr="008102BA" w:rsidRDefault="007311AA" w:rsidP="002D1F05">
      <w:pPr>
        <w:pStyle w:val="a6"/>
        <w:jc w:val="both"/>
        <w:rPr>
          <w:rFonts w:ascii="Times New Roman" w:hAnsi="Times New Roman" w:cs="Times New Roman"/>
          <w:sz w:val="24"/>
          <w:szCs w:val="24"/>
        </w:rPr>
      </w:pPr>
      <w:r w:rsidRPr="008102BA">
        <w:rPr>
          <w:rFonts w:ascii="Times New Roman" w:eastAsia="Times New Roman" w:hAnsi="Times New Roman" w:cs="Times New Roman"/>
          <w:b/>
          <w:sz w:val="24"/>
          <w:szCs w:val="24"/>
        </w:rPr>
        <w:t>Учитель:</w:t>
      </w:r>
      <w:r w:rsidRPr="008102BA">
        <w:rPr>
          <w:rFonts w:ascii="Times New Roman" w:eastAsia="Times New Roman" w:hAnsi="Times New Roman" w:cs="Times New Roman"/>
          <w:color w:val="002060"/>
          <w:sz w:val="24"/>
          <w:szCs w:val="24"/>
        </w:rPr>
        <w:t xml:space="preserve">  </w:t>
      </w:r>
      <w:r w:rsidRPr="008102BA">
        <w:rPr>
          <w:rFonts w:ascii="Times New Roman" w:eastAsia="Times New Roman" w:hAnsi="Times New Roman" w:cs="Times New Roman"/>
          <w:sz w:val="24"/>
          <w:szCs w:val="24"/>
        </w:rPr>
        <w:t>Уважаемые родители, х</w:t>
      </w:r>
      <w:r w:rsidRPr="008102BA">
        <w:rPr>
          <w:rFonts w:ascii="Times New Roman" w:hAnsi="Times New Roman" w:cs="Times New Roman"/>
          <w:sz w:val="24"/>
          <w:szCs w:val="24"/>
        </w:rPr>
        <w:t>очу обратить ваше внимание на психологический аспект проблемы. Часто приходится наблюдать, как родители ругают ребёнка за то, чего  он не может выполнить в силу своей незрелости нервной системы.</w:t>
      </w:r>
      <w:r w:rsidR="00A71F5A" w:rsidRPr="008102BA">
        <w:rPr>
          <w:rFonts w:ascii="Times New Roman" w:hAnsi="Times New Roman" w:cs="Times New Roman"/>
          <w:sz w:val="24"/>
          <w:szCs w:val="24"/>
        </w:rPr>
        <w:t xml:space="preserve"> </w:t>
      </w:r>
      <w:r w:rsidR="00A71F5A" w:rsidRPr="008102BA">
        <w:rPr>
          <w:rFonts w:ascii="Times New Roman" w:eastAsia="Times New Roman" w:hAnsi="Times New Roman" w:cs="Times New Roman"/>
          <w:sz w:val="24"/>
          <w:szCs w:val="24"/>
        </w:rPr>
        <w:t xml:space="preserve">Есть много факторов, провоцирующих участие детей в ДТП: рассеянное внимание, игнорирование правил дорожного движения, плохой обзор в непогоду, неустойчивое эмоциональное состояние ребёнка, узкий угол зрения, медленная реакция, маленький рост. </w:t>
      </w:r>
      <w:r w:rsidR="00ED4A0D" w:rsidRPr="008102BA">
        <w:rPr>
          <w:rFonts w:ascii="Times New Roman" w:eastAsia="Times New Roman" w:hAnsi="Times New Roman" w:cs="Times New Roman"/>
          <w:sz w:val="24"/>
          <w:szCs w:val="24"/>
        </w:rPr>
        <w:t>Не</w:t>
      </w:r>
      <w:r w:rsidR="00ED4A0D" w:rsidRPr="008102BA">
        <w:rPr>
          <w:rFonts w:ascii="Times New Roman" w:hAnsi="Times New Roman" w:cs="Times New Roman"/>
          <w:sz w:val="24"/>
          <w:szCs w:val="24"/>
        </w:rPr>
        <w:t xml:space="preserve"> всегда не</w:t>
      </w:r>
      <w:r w:rsidR="00ED4A0D" w:rsidRPr="008102BA">
        <w:rPr>
          <w:rFonts w:ascii="Times New Roman" w:eastAsia="Times New Roman" w:hAnsi="Times New Roman" w:cs="Times New Roman"/>
          <w:sz w:val="24"/>
          <w:szCs w:val="24"/>
        </w:rPr>
        <w:t>счастные случаи с детьми происходят из-за того,  что они сознательно нарушают ПДД, а в силу их лёгкой отвлекаемости. Что-то заинтересовало ребёнка, кто-то окликнул его и он забыл об опасности. </w:t>
      </w:r>
      <w:r w:rsidR="00A71F5A" w:rsidRPr="008102BA">
        <w:rPr>
          <w:rFonts w:ascii="Times New Roman" w:eastAsia="Times New Roman" w:hAnsi="Times New Roman" w:cs="Times New Roman"/>
          <w:sz w:val="24"/>
          <w:szCs w:val="24"/>
        </w:rPr>
        <w:t>Ребёнок не может быть самостоятельным участником дорожного движения, поэтому именно родители должны учитывать все выше перечисленные факторы.</w:t>
      </w:r>
    </w:p>
    <w:p w:rsidR="007311AA" w:rsidRPr="008102BA" w:rsidRDefault="007311AA" w:rsidP="002D1F05">
      <w:pPr>
        <w:pStyle w:val="a6"/>
        <w:jc w:val="both"/>
        <w:rPr>
          <w:rFonts w:ascii="Times New Roman" w:hAnsi="Times New Roman" w:cs="Times New Roman"/>
          <w:sz w:val="24"/>
          <w:szCs w:val="24"/>
        </w:rPr>
      </w:pPr>
    </w:p>
    <w:p w:rsidR="007311AA" w:rsidRPr="008102BA" w:rsidRDefault="007311AA" w:rsidP="002D1F05">
      <w:pPr>
        <w:pStyle w:val="a6"/>
        <w:jc w:val="both"/>
        <w:rPr>
          <w:rFonts w:ascii="Times New Roman" w:eastAsia="Times New Roman" w:hAnsi="Times New Roman" w:cs="Times New Roman"/>
          <w:sz w:val="24"/>
          <w:szCs w:val="24"/>
        </w:rPr>
      </w:pPr>
      <w:r w:rsidRPr="008102BA">
        <w:rPr>
          <w:rFonts w:ascii="Times New Roman" w:hAnsi="Times New Roman" w:cs="Times New Roman"/>
          <w:sz w:val="24"/>
          <w:szCs w:val="24"/>
        </w:rPr>
        <w:t xml:space="preserve">Чтобы избежать неприятностей на дороге, нужно знать особенности детей и подростков. Медики настойчиво предупреждают, а взрослые эти предупреждения просто игнорируют: </w:t>
      </w:r>
    </w:p>
    <w:p w:rsidR="007311AA" w:rsidRPr="008102BA" w:rsidRDefault="002D1F05" w:rsidP="002D1F05">
      <w:pPr>
        <w:pStyle w:val="a6"/>
        <w:numPr>
          <w:ilvl w:val="0"/>
          <w:numId w:val="48"/>
        </w:numPr>
        <w:jc w:val="both"/>
        <w:rPr>
          <w:rFonts w:ascii="Times New Roman" w:hAnsi="Times New Roman" w:cs="Times New Roman"/>
          <w:sz w:val="24"/>
          <w:szCs w:val="24"/>
        </w:rPr>
      </w:pPr>
      <w:r>
        <w:rPr>
          <w:rFonts w:ascii="Times New Roman" w:eastAsia="Times New Roman" w:hAnsi="Times New Roman" w:cs="Times New Roman"/>
          <w:sz w:val="24"/>
          <w:szCs w:val="24"/>
        </w:rPr>
        <w:t xml:space="preserve">У </w:t>
      </w:r>
      <w:r w:rsidR="00ED4A0D" w:rsidRPr="008102BA">
        <w:rPr>
          <w:rFonts w:ascii="Times New Roman" w:eastAsia="Times New Roman" w:hAnsi="Times New Roman" w:cs="Times New Roman"/>
          <w:sz w:val="24"/>
          <w:szCs w:val="24"/>
        </w:rPr>
        <w:t xml:space="preserve">6-летнего ребёнка угол зрения в </w:t>
      </w:r>
      <w:r w:rsidR="00827E81">
        <w:rPr>
          <w:rFonts w:ascii="Times New Roman" w:eastAsia="Times New Roman" w:hAnsi="Times New Roman" w:cs="Times New Roman"/>
          <w:sz w:val="24"/>
          <w:szCs w:val="24"/>
        </w:rPr>
        <w:t xml:space="preserve">10 раз меньше, чем у взрослого; </w:t>
      </w:r>
      <w:r w:rsidR="00ED4A0D" w:rsidRPr="008102BA">
        <w:rPr>
          <w:rFonts w:ascii="Times New Roman" w:eastAsia="Times New Roman" w:hAnsi="Times New Roman" w:cs="Times New Roman"/>
          <w:sz w:val="24"/>
          <w:szCs w:val="24"/>
        </w:rPr>
        <w:t>д</w:t>
      </w:r>
      <w:r w:rsidR="007311AA" w:rsidRPr="008102BA">
        <w:rPr>
          <w:rFonts w:ascii="Times New Roman" w:hAnsi="Times New Roman" w:cs="Times New Roman"/>
          <w:sz w:val="24"/>
          <w:szCs w:val="24"/>
        </w:rPr>
        <w:t xml:space="preserve">ети до 13-14 лет видят только прямо, а боковым зрением слабо фиксируют происходящее («тоннельное зрение»); </w:t>
      </w:r>
    </w:p>
    <w:p w:rsidR="007311AA" w:rsidRPr="008102BA" w:rsidRDefault="007311AA" w:rsidP="002D1F05">
      <w:pPr>
        <w:pStyle w:val="a6"/>
        <w:numPr>
          <w:ilvl w:val="0"/>
          <w:numId w:val="48"/>
        </w:numPr>
        <w:jc w:val="both"/>
        <w:rPr>
          <w:rFonts w:ascii="Times New Roman" w:hAnsi="Times New Roman" w:cs="Times New Roman"/>
          <w:sz w:val="24"/>
          <w:szCs w:val="24"/>
        </w:rPr>
      </w:pPr>
      <w:r w:rsidRPr="008102BA">
        <w:rPr>
          <w:rFonts w:ascii="Times New Roman" w:hAnsi="Times New Roman" w:cs="Times New Roman"/>
          <w:sz w:val="24"/>
          <w:szCs w:val="24"/>
        </w:rPr>
        <w:t xml:space="preserve">Ребёнку приходится поворачивать голову для того, чтобы иметь общее представление об окружающем пространстве. Для этого ребёнку понадобится 4 секунды, в то время как взрослому – четверть секунды; </w:t>
      </w:r>
    </w:p>
    <w:p w:rsidR="007311AA" w:rsidRPr="008102BA" w:rsidRDefault="007311AA" w:rsidP="002D1F05">
      <w:pPr>
        <w:pStyle w:val="a6"/>
        <w:numPr>
          <w:ilvl w:val="0"/>
          <w:numId w:val="48"/>
        </w:numPr>
        <w:jc w:val="both"/>
        <w:rPr>
          <w:rFonts w:ascii="Times New Roman" w:hAnsi="Times New Roman" w:cs="Times New Roman"/>
          <w:sz w:val="24"/>
          <w:szCs w:val="24"/>
        </w:rPr>
      </w:pPr>
      <w:r w:rsidRPr="008102BA">
        <w:rPr>
          <w:rFonts w:ascii="Times New Roman" w:hAnsi="Times New Roman" w:cs="Times New Roman"/>
          <w:sz w:val="24"/>
          <w:szCs w:val="24"/>
        </w:rPr>
        <w:lastRenderedPageBreak/>
        <w:t xml:space="preserve">Восприятие ребёнком скорости, размера транспортного средства и расстояния до него также искажено; </w:t>
      </w:r>
    </w:p>
    <w:p w:rsidR="007311AA" w:rsidRPr="008102BA" w:rsidRDefault="007311AA" w:rsidP="002D1F05">
      <w:pPr>
        <w:pStyle w:val="a6"/>
        <w:numPr>
          <w:ilvl w:val="0"/>
          <w:numId w:val="48"/>
        </w:numPr>
        <w:jc w:val="both"/>
        <w:rPr>
          <w:rFonts w:ascii="Times New Roman" w:hAnsi="Times New Roman" w:cs="Times New Roman"/>
          <w:sz w:val="24"/>
          <w:szCs w:val="24"/>
        </w:rPr>
      </w:pPr>
      <w:r w:rsidRPr="008102BA">
        <w:rPr>
          <w:rFonts w:ascii="Times New Roman" w:hAnsi="Times New Roman" w:cs="Times New Roman"/>
          <w:sz w:val="24"/>
          <w:szCs w:val="24"/>
        </w:rPr>
        <w:t xml:space="preserve">Дети с искажением воспринимают звуки на дороге; </w:t>
      </w:r>
    </w:p>
    <w:p w:rsidR="00A81C98" w:rsidRPr="00A81C98" w:rsidRDefault="00A81C98" w:rsidP="00A81C98">
      <w:pPr>
        <w:pStyle w:val="a6"/>
        <w:ind w:left="720"/>
        <w:jc w:val="both"/>
        <w:rPr>
          <w:rFonts w:ascii="Times New Roman" w:hAnsi="Times New Roman" w:cs="Times New Roman"/>
          <w:i/>
          <w:sz w:val="24"/>
          <w:szCs w:val="24"/>
        </w:rPr>
      </w:pPr>
    </w:p>
    <w:p w:rsidR="007311AA" w:rsidRPr="008102BA" w:rsidRDefault="007311AA" w:rsidP="002D1F05">
      <w:pPr>
        <w:pStyle w:val="a6"/>
        <w:numPr>
          <w:ilvl w:val="0"/>
          <w:numId w:val="48"/>
        </w:numPr>
        <w:jc w:val="both"/>
        <w:rPr>
          <w:rFonts w:ascii="Times New Roman" w:hAnsi="Times New Roman" w:cs="Times New Roman"/>
          <w:i/>
          <w:sz w:val="24"/>
          <w:szCs w:val="24"/>
        </w:rPr>
      </w:pPr>
      <w:r w:rsidRPr="008102BA">
        <w:rPr>
          <w:rFonts w:ascii="Times New Roman" w:hAnsi="Times New Roman" w:cs="Times New Roman"/>
          <w:sz w:val="24"/>
          <w:szCs w:val="24"/>
        </w:rPr>
        <w:t xml:space="preserve">У них искажено восприятие размеров транспортных средств и т.п. </w:t>
      </w:r>
    </w:p>
    <w:p w:rsidR="007311AA" w:rsidRPr="008102BA" w:rsidRDefault="007311AA" w:rsidP="002D1F05">
      <w:pPr>
        <w:pStyle w:val="a6"/>
        <w:jc w:val="both"/>
        <w:rPr>
          <w:rFonts w:ascii="Times New Roman" w:hAnsi="Times New Roman" w:cs="Times New Roman"/>
          <w:i/>
          <w:sz w:val="24"/>
          <w:szCs w:val="24"/>
        </w:rPr>
      </w:pPr>
      <w:r w:rsidRPr="008102BA">
        <w:rPr>
          <w:rFonts w:ascii="Times New Roman" w:hAnsi="Times New Roman" w:cs="Times New Roman"/>
          <w:i/>
          <w:sz w:val="24"/>
          <w:szCs w:val="24"/>
        </w:rPr>
        <w:t>(Психолог  В. АРУТЮНЯН в статье «Маленький «мыслитель» и дорога»)</w:t>
      </w:r>
    </w:p>
    <w:p w:rsidR="007311AA" w:rsidRPr="008102BA" w:rsidRDefault="00315E93" w:rsidP="002D1F05">
      <w:pPr>
        <w:pStyle w:val="a6"/>
        <w:numPr>
          <w:ilvl w:val="0"/>
          <w:numId w:val="49"/>
        </w:numPr>
        <w:jc w:val="both"/>
        <w:rPr>
          <w:rFonts w:ascii="Times New Roman" w:hAnsi="Times New Roman" w:cs="Times New Roman"/>
          <w:sz w:val="24"/>
          <w:szCs w:val="24"/>
        </w:rPr>
      </w:pPr>
      <w:r>
        <w:rPr>
          <w:rFonts w:ascii="Times New Roman" w:hAnsi="Times New Roman" w:cs="Times New Roman"/>
          <w:sz w:val="24"/>
          <w:szCs w:val="24"/>
        </w:rPr>
        <w:t>Л</w:t>
      </w:r>
      <w:r w:rsidR="007311AA" w:rsidRPr="008102BA">
        <w:rPr>
          <w:rFonts w:ascii="Times New Roman" w:hAnsi="Times New Roman" w:cs="Times New Roman"/>
          <w:sz w:val="24"/>
          <w:szCs w:val="24"/>
        </w:rPr>
        <w:t>ет до 7  малыш не готов  к быстрому решению сложных задач. Чем труднее ситуация для него, чем большую сообразительность и скорость в принятии решения ему надо  проявить, тем сильнее развивается торможение  в центральной нервной системе ребёнка. И, таким образом, получается замкнутый круг - чем опаснее ситуаци</w:t>
      </w:r>
      <w:r w:rsidR="00211872" w:rsidRPr="008102BA">
        <w:rPr>
          <w:rFonts w:ascii="Times New Roman" w:hAnsi="Times New Roman" w:cs="Times New Roman"/>
          <w:sz w:val="24"/>
          <w:szCs w:val="24"/>
        </w:rPr>
        <w:t>я</w:t>
      </w:r>
      <w:r w:rsidR="007311AA" w:rsidRPr="008102BA">
        <w:rPr>
          <w:rFonts w:ascii="Times New Roman" w:hAnsi="Times New Roman" w:cs="Times New Roman"/>
          <w:sz w:val="24"/>
          <w:szCs w:val="24"/>
        </w:rPr>
        <w:t>, тем ребёнок медленнее и не</w:t>
      </w:r>
      <w:r w:rsidR="002D1F05">
        <w:rPr>
          <w:rFonts w:ascii="Times New Roman" w:hAnsi="Times New Roman" w:cs="Times New Roman"/>
          <w:sz w:val="24"/>
          <w:szCs w:val="24"/>
        </w:rPr>
        <w:t xml:space="preserve"> </w:t>
      </w:r>
      <w:r w:rsidR="007311AA" w:rsidRPr="008102BA">
        <w:rPr>
          <w:rFonts w:ascii="Times New Roman" w:hAnsi="Times New Roman" w:cs="Times New Roman"/>
          <w:sz w:val="24"/>
          <w:szCs w:val="24"/>
        </w:rPr>
        <w:t xml:space="preserve">правильнее </w:t>
      </w:r>
      <w:r w:rsidR="00211872" w:rsidRPr="008102BA">
        <w:rPr>
          <w:rFonts w:ascii="Times New Roman" w:hAnsi="Times New Roman" w:cs="Times New Roman"/>
          <w:sz w:val="24"/>
          <w:szCs w:val="24"/>
        </w:rPr>
        <w:t xml:space="preserve"> </w:t>
      </w:r>
      <w:r w:rsidR="007311AA" w:rsidRPr="008102BA">
        <w:rPr>
          <w:rFonts w:ascii="Times New Roman" w:hAnsi="Times New Roman" w:cs="Times New Roman"/>
          <w:sz w:val="24"/>
          <w:szCs w:val="24"/>
        </w:rPr>
        <w:t>принимает решение.</w:t>
      </w:r>
    </w:p>
    <w:p w:rsidR="007311AA" w:rsidRPr="008102BA" w:rsidRDefault="007311AA" w:rsidP="002D1F05">
      <w:pPr>
        <w:pStyle w:val="a6"/>
        <w:numPr>
          <w:ilvl w:val="0"/>
          <w:numId w:val="49"/>
        </w:numPr>
        <w:jc w:val="both"/>
        <w:rPr>
          <w:rFonts w:ascii="Times New Roman" w:hAnsi="Times New Roman" w:cs="Times New Roman"/>
          <w:sz w:val="24"/>
          <w:szCs w:val="24"/>
        </w:rPr>
      </w:pPr>
      <w:r w:rsidRPr="008102BA">
        <w:rPr>
          <w:rFonts w:ascii="Times New Roman" w:hAnsi="Times New Roman" w:cs="Times New Roman"/>
          <w:sz w:val="24"/>
          <w:szCs w:val="24"/>
        </w:rPr>
        <w:t xml:space="preserve">Также до этого возраста </w:t>
      </w:r>
      <w:r w:rsidR="00211872" w:rsidRPr="008102BA">
        <w:rPr>
          <w:rFonts w:ascii="Times New Roman" w:hAnsi="Times New Roman" w:cs="Times New Roman"/>
          <w:sz w:val="24"/>
          <w:szCs w:val="24"/>
        </w:rPr>
        <w:t xml:space="preserve">поведению детей свойственна непредсказуемость. Из состояния покоя ребёнок может неожиданно ринуться вперёд или изменить направление своего движения. Ребёнок живёт среди свои фантазий. Вот это у него вовсе не палка - это руль, и он не просто мальчик, он - гонщик. А вы знаете, что у гонщика на уме? Какие у него планы, когда там старт и намечается ли финиш? </w:t>
      </w:r>
    </w:p>
    <w:p w:rsidR="00211872" w:rsidRPr="008102BA" w:rsidRDefault="00211872" w:rsidP="002D1F05">
      <w:pPr>
        <w:pStyle w:val="a6"/>
        <w:jc w:val="both"/>
        <w:rPr>
          <w:rFonts w:ascii="Times New Roman" w:hAnsi="Times New Roman" w:cs="Times New Roman"/>
          <w:sz w:val="24"/>
          <w:szCs w:val="24"/>
        </w:rPr>
      </w:pPr>
    </w:p>
    <w:p w:rsidR="00211872" w:rsidRPr="008102BA" w:rsidRDefault="00211872" w:rsidP="002D1F05">
      <w:pPr>
        <w:pStyle w:val="a6"/>
        <w:jc w:val="both"/>
        <w:rPr>
          <w:rFonts w:ascii="Times New Roman" w:hAnsi="Times New Roman" w:cs="Times New Roman"/>
          <w:sz w:val="24"/>
          <w:szCs w:val="24"/>
        </w:rPr>
      </w:pPr>
      <w:r w:rsidRPr="008102BA">
        <w:rPr>
          <w:rFonts w:ascii="Times New Roman" w:hAnsi="Times New Roman" w:cs="Times New Roman"/>
          <w:sz w:val="24"/>
          <w:szCs w:val="24"/>
        </w:rPr>
        <w:t>Играйте вместе с детьми и вам не только легче будет следить за ним, но и через игру вы поможете им развиваться реакцию, внимательность, концентрацию. Игра "Светофор", в которую мы только что играли с детьми, является примером игры на развитие реакции и внимания ребёнка. В игре происходит усвоение и важных правил.</w:t>
      </w:r>
    </w:p>
    <w:p w:rsidR="00211872" w:rsidRPr="008102BA" w:rsidRDefault="00211872" w:rsidP="002D1F05">
      <w:pPr>
        <w:pStyle w:val="a6"/>
        <w:jc w:val="both"/>
        <w:rPr>
          <w:rFonts w:ascii="Times New Roman" w:hAnsi="Times New Roman" w:cs="Times New Roman"/>
          <w:sz w:val="24"/>
          <w:szCs w:val="24"/>
        </w:rPr>
      </w:pPr>
    </w:p>
    <w:p w:rsidR="00A57CE7" w:rsidRPr="008102BA" w:rsidRDefault="00A57CE7" w:rsidP="002D1F05">
      <w:pPr>
        <w:pStyle w:val="a6"/>
        <w:jc w:val="both"/>
        <w:rPr>
          <w:rFonts w:ascii="Times New Roman" w:hAnsi="Times New Roman" w:cs="Times New Roman"/>
          <w:sz w:val="24"/>
          <w:szCs w:val="24"/>
        </w:rPr>
      </w:pPr>
      <w:r w:rsidRPr="008102BA">
        <w:rPr>
          <w:rFonts w:ascii="Times New Roman" w:hAnsi="Times New Roman" w:cs="Times New Roman"/>
          <w:color w:val="002060"/>
          <w:sz w:val="24"/>
          <w:szCs w:val="24"/>
        </w:rPr>
        <w:t>Помните!</w:t>
      </w:r>
      <w:r w:rsidRPr="008102BA">
        <w:rPr>
          <w:rFonts w:ascii="Times New Roman" w:hAnsi="Times New Roman" w:cs="Times New Roman"/>
          <w:sz w:val="24"/>
          <w:szCs w:val="24"/>
        </w:rPr>
        <w:t xml:space="preserve">  Ре</w:t>
      </w:r>
      <w:r w:rsidR="00A81C98">
        <w:rPr>
          <w:rFonts w:ascii="Times New Roman" w:hAnsi="Times New Roman" w:cs="Times New Roman"/>
          <w:sz w:val="24"/>
          <w:szCs w:val="24"/>
        </w:rPr>
        <w:t>бёнок учится законам дорог, берёт</w:t>
      </w:r>
      <w:r w:rsidRPr="008102BA">
        <w:rPr>
          <w:rFonts w:ascii="Times New Roman" w:hAnsi="Times New Roman" w:cs="Times New Roman"/>
          <w:sz w:val="24"/>
          <w:szCs w:val="24"/>
        </w:rPr>
        <w:t xml:space="preserve"> пример с членов семьи и других взрослых. Не жалейте времени на обучение детей поведению на дороге.</w:t>
      </w:r>
    </w:p>
    <w:p w:rsidR="00A57CE7" w:rsidRPr="008102BA" w:rsidRDefault="00A57CE7" w:rsidP="002D1F05">
      <w:pPr>
        <w:pStyle w:val="a6"/>
        <w:jc w:val="both"/>
        <w:rPr>
          <w:rFonts w:ascii="Times New Roman" w:hAnsi="Times New Roman" w:cs="Times New Roman"/>
          <w:sz w:val="24"/>
          <w:szCs w:val="24"/>
        </w:rPr>
      </w:pPr>
      <w:r w:rsidRPr="008102BA">
        <w:rPr>
          <w:rFonts w:ascii="Times New Roman" w:hAnsi="Times New Roman" w:cs="Times New Roman"/>
          <w:sz w:val="24"/>
          <w:szCs w:val="24"/>
        </w:rPr>
        <w:t>Чтобы ваш ребёнок не создал опасную ситуацию на дорогах, он должен уметь:</w:t>
      </w:r>
    </w:p>
    <w:p w:rsidR="00211872" w:rsidRPr="008102BA" w:rsidRDefault="00A57CE7" w:rsidP="002D1F05">
      <w:pPr>
        <w:pStyle w:val="a6"/>
        <w:rPr>
          <w:rFonts w:ascii="Times New Roman" w:hAnsi="Times New Roman" w:cs="Times New Roman"/>
          <w:sz w:val="24"/>
          <w:szCs w:val="24"/>
        </w:rPr>
      </w:pPr>
      <w:r w:rsidRPr="008102BA">
        <w:rPr>
          <w:rFonts w:ascii="Times New Roman" w:hAnsi="Times New Roman" w:cs="Times New Roman"/>
          <w:sz w:val="24"/>
          <w:szCs w:val="24"/>
        </w:rPr>
        <w:t>•   наблюдать за дорогой;</w:t>
      </w:r>
      <w:r w:rsidRPr="008102BA">
        <w:rPr>
          <w:rFonts w:ascii="Times New Roman" w:hAnsi="Times New Roman" w:cs="Times New Roman"/>
          <w:sz w:val="24"/>
          <w:szCs w:val="24"/>
        </w:rPr>
        <w:br/>
        <w:t>•   правильно оценивать дорожную обстановку во всей ее изменчивости;</w:t>
      </w:r>
      <w:r w:rsidRPr="008102BA">
        <w:rPr>
          <w:rFonts w:ascii="Times New Roman" w:hAnsi="Times New Roman" w:cs="Times New Roman"/>
          <w:sz w:val="24"/>
          <w:szCs w:val="24"/>
        </w:rPr>
        <w:br/>
        <w:t>•   видеть, слушать, предвидеть, избегать опасность</w:t>
      </w:r>
    </w:p>
    <w:p w:rsidR="00316B80" w:rsidRPr="008102BA" w:rsidRDefault="00881C1A" w:rsidP="002D1F05">
      <w:pPr>
        <w:pStyle w:val="a6"/>
        <w:rPr>
          <w:rFonts w:ascii="Times New Roman" w:eastAsia="Times New Roman" w:hAnsi="Times New Roman" w:cs="Times New Roman"/>
          <w:color w:val="000000"/>
          <w:sz w:val="24"/>
          <w:szCs w:val="24"/>
        </w:rPr>
      </w:pPr>
      <w:r w:rsidRPr="008102BA">
        <w:rPr>
          <w:rFonts w:ascii="Times New Roman" w:hAnsi="Times New Roman" w:cs="Times New Roman"/>
          <w:color w:val="002060"/>
          <w:sz w:val="24"/>
          <w:szCs w:val="24"/>
        </w:rPr>
        <w:t xml:space="preserve">Не совершайте </w:t>
      </w:r>
      <w:r w:rsidRPr="008102BA">
        <w:rPr>
          <w:rFonts w:ascii="Times New Roman" w:hAnsi="Times New Roman" w:cs="Times New Roman"/>
          <w:sz w:val="24"/>
          <w:szCs w:val="24"/>
        </w:rPr>
        <w:t xml:space="preserve"> самую распространенную </w:t>
      </w:r>
      <w:r w:rsidRPr="008102BA">
        <w:rPr>
          <w:rFonts w:ascii="Times New Roman" w:hAnsi="Times New Roman" w:cs="Times New Roman"/>
          <w:color w:val="002060"/>
          <w:sz w:val="24"/>
          <w:szCs w:val="24"/>
        </w:rPr>
        <w:t>ошибку</w:t>
      </w:r>
      <w:r w:rsidR="00A81C98">
        <w:rPr>
          <w:rFonts w:ascii="Times New Roman" w:hAnsi="Times New Roman" w:cs="Times New Roman"/>
          <w:sz w:val="24"/>
          <w:szCs w:val="24"/>
        </w:rPr>
        <w:t>– действия по принципу «один раз</w:t>
      </w:r>
      <w:r w:rsidRPr="008102BA">
        <w:rPr>
          <w:rFonts w:ascii="Times New Roman" w:hAnsi="Times New Roman" w:cs="Times New Roman"/>
          <w:sz w:val="24"/>
          <w:szCs w:val="24"/>
        </w:rPr>
        <w:t xml:space="preserve"> можно». Если Вы показываете ребенку на собственном примере как перебежать на красный, будьте уверены, оставшись один, о</w:t>
      </w:r>
      <w:r w:rsidR="00A81C98">
        <w:rPr>
          <w:rFonts w:ascii="Times New Roman" w:hAnsi="Times New Roman" w:cs="Times New Roman"/>
          <w:sz w:val="24"/>
          <w:szCs w:val="24"/>
        </w:rPr>
        <w:t>н попытается повторить ваши действия</w:t>
      </w:r>
      <w:r w:rsidRPr="008102BA">
        <w:rPr>
          <w:rFonts w:ascii="Times New Roman" w:hAnsi="Times New Roman" w:cs="Times New Roman"/>
          <w:sz w:val="24"/>
          <w:szCs w:val="24"/>
        </w:rPr>
        <w:t>.</w:t>
      </w:r>
    </w:p>
    <w:p w:rsidR="00316B80" w:rsidRPr="008102BA" w:rsidRDefault="00316B80" w:rsidP="008102BA">
      <w:pPr>
        <w:pStyle w:val="a6"/>
        <w:rPr>
          <w:rFonts w:ascii="Times New Roman" w:eastAsia="Times New Roman" w:hAnsi="Times New Roman" w:cs="Times New Roman"/>
          <w:color w:val="000000"/>
          <w:sz w:val="24"/>
          <w:szCs w:val="24"/>
        </w:rPr>
      </w:pPr>
    </w:p>
    <w:p w:rsidR="00881C1A" w:rsidRPr="008102BA" w:rsidRDefault="00ED4A0D" w:rsidP="008102BA">
      <w:pPr>
        <w:pStyle w:val="a6"/>
        <w:rPr>
          <w:rFonts w:ascii="Times New Roman" w:hAnsi="Times New Roman" w:cs="Times New Roman"/>
          <w:sz w:val="24"/>
          <w:szCs w:val="24"/>
        </w:rPr>
      </w:pPr>
      <w:r w:rsidRPr="008102BA">
        <w:rPr>
          <w:rFonts w:ascii="Times New Roman" w:hAnsi="Times New Roman" w:cs="Times New Roman"/>
          <w:b/>
          <w:sz w:val="24"/>
          <w:szCs w:val="24"/>
        </w:rPr>
        <w:t>7</w:t>
      </w:r>
      <w:r w:rsidR="00881C1A" w:rsidRPr="008102BA">
        <w:rPr>
          <w:rFonts w:ascii="Times New Roman" w:hAnsi="Times New Roman" w:cs="Times New Roman"/>
          <w:b/>
          <w:sz w:val="24"/>
          <w:szCs w:val="24"/>
        </w:rPr>
        <w:t>. Рекомендации родителям по обучению детей ПДД.</w:t>
      </w:r>
      <w:r w:rsidR="001162C0" w:rsidRPr="008102BA">
        <w:rPr>
          <w:rFonts w:ascii="Times New Roman" w:hAnsi="Times New Roman" w:cs="Times New Roman"/>
          <w:sz w:val="24"/>
          <w:szCs w:val="24"/>
        </w:rPr>
        <w:t xml:space="preserve"> </w:t>
      </w:r>
      <w:r w:rsidR="00881C1A" w:rsidRPr="008102BA">
        <w:rPr>
          <w:rFonts w:ascii="Times New Roman" w:hAnsi="Times New Roman" w:cs="Times New Roman"/>
          <w:sz w:val="24"/>
          <w:szCs w:val="24"/>
        </w:rPr>
        <w:t xml:space="preserve">(родителям раздаются </w:t>
      </w:r>
      <w:r w:rsidR="00C630C2" w:rsidRPr="008102BA">
        <w:rPr>
          <w:rFonts w:ascii="Times New Roman" w:hAnsi="Times New Roman" w:cs="Times New Roman"/>
          <w:color w:val="002060"/>
          <w:sz w:val="24"/>
          <w:szCs w:val="24"/>
        </w:rPr>
        <w:t>буклеты</w:t>
      </w:r>
      <w:r w:rsidR="00C630C2" w:rsidRPr="008102BA">
        <w:rPr>
          <w:rFonts w:ascii="Times New Roman" w:hAnsi="Times New Roman" w:cs="Times New Roman"/>
          <w:sz w:val="24"/>
          <w:szCs w:val="24"/>
        </w:rPr>
        <w:t>-</w:t>
      </w:r>
      <w:r w:rsidR="00881C1A" w:rsidRPr="008102BA">
        <w:rPr>
          <w:rFonts w:ascii="Times New Roman" w:hAnsi="Times New Roman" w:cs="Times New Roman"/>
          <w:color w:val="002060"/>
          <w:sz w:val="24"/>
          <w:szCs w:val="24"/>
        </w:rPr>
        <w:t>па</w:t>
      </w:r>
      <w:r w:rsidR="001162C0" w:rsidRPr="008102BA">
        <w:rPr>
          <w:rFonts w:ascii="Times New Roman" w:hAnsi="Times New Roman" w:cs="Times New Roman"/>
          <w:color w:val="002060"/>
          <w:sz w:val="24"/>
          <w:szCs w:val="24"/>
        </w:rPr>
        <w:t>мятки</w:t>
      </w:r>
      <w:r w:rsidR="001162C0" w:rsidRPr="008102BA">
        <w:rPr>
          <w:rFonts w:ascii="Times New Roman" w:hAnsi="Times New Roman" w:cs="Times New Roman"/>
          <w:sz w:val="24"/>
          <w:szCs w:val="24"/>
        </w:rPr>
        <w:t xml:space="preserve">, на которых даны  </w:t>
      </w:r>
      <w:r w:rsidR="00881C1A" w:rsidRPr="008102BA">
        <w:rPr>
          <w:rFonts w:ascii="Times New Roman" w:hAnsi="Times New Roman" w:cs="Times New Roman"/>
          <w:sz w:val="24"/>
          <w:szCs w:val="24"/>
        </w:rPr>
        <w:t xml:space="preserve"> рекомендации)</w:t>
      </w:r>
    </w:p>
    <w:p w:rsidR="00881C1A" w:rsidRPr="008102BA" w:rsidRDefault="001162C0" w:rsidP="008102BA">
      <w:pPr>
        <w:pStyle w:val="a6"/>
        <w:rPr>
          <w:rFonts w:ascii="Times New Roman" w:eastAsia="Batang" w:hAnsi="Times New Roman" w:cs="Times New Roman"/>
          <w:sz w:val="24"/>
          <w:szCs w:val="24"/>
        </w:rPr>
      </w:pPr>
      <w:r w:rsidRPr="00D95E86">
        <w:rPr>
          <w:rFonts w:ascii="Times New Roman" w:eastAsia="Batang" w:hAnsi="Times New Roman" w:cs="Times New Roman"/>
          <w:b/>
          <w:sz w:val="24"/>
          <w:szCs w:val="24"/>
        </w:rPr>
        <w:t>Учитель:</w:t>
      </w:r>
      <w:r w:rsidRPr="008102BA">
        <w:rPr>
          <w:rFonts w:ascii="Times New Roman" w:eastAsia="Batang" w:hAnsi="Times New Roman" w:cs="Times New Roman"/>
          <w:sz w:val="24"/>
          <w:szCs w:val="24"/>
        </w:rPr>
        <w:t xml:space="preserve"> </w:t>
      </w:r>
      <w:r w:rsidR="00881C1A" w:rsidRPr="008102BA">
        <w:rPr>
          <w:rFonts w:ascii="Times New Roman" w:eastAsia="Batang" w:hAnsi="Times New Roman" w:cs="Times New Roman"/>
          <w:sz w:val="24"/>
          <w:szCs w:val="24"/>
        </w:rPr>
        <w:t>Позвольте ещё раз напомнить вам основные правила, которые должен знать ребенок:</w:t>
      </w:r>
    </w:p>
    <w:p w:rsidR="00881C1A" w:rsidRPr="008102BA" w:rsidRDefault="00881C1A" w:rsidP="008102BA">
      <w:pPr>
        <w:pStyle w:val="a6"/>
        <w:rPr>
          <w:rFonts w:ascii="Times New Roman" w:eastAsia="Batang" w:hAnsi="Times New Roman" w:cs="Times New Roman"/>
          <w:sz w:val="24"/>
          <w:szCs w:val="24"/>
        </w:rPr>
      </w:pPr>
      <w:r w:rsidRPr="008102BA">
        <w:rPr>
          <w:rFonts w:ascii="Times New Roman" w:eastAsia="Batang" w:hAnsi="Times New Roman" w:cs="Times New Roman"/>
          <w:sz w:val="24"/>
          <w:szCs w:val="24"/>
        </w:rPr>
        <w:t xml:space="preserve">1. Основные термины и понятия правил. </w:t>
      </w:r>
    </w:p>
    <w:p w:rsidR="00881C1A" w:rsidRPr="008102BA" w:rsidRDefault="00881C1A" w:rsidP="008102BA">
      <w:pPr>
        <w:pStyle w:val="a6"/>
        <w:rPr>
          <w:rFonts w:ascii="Times New Roman" w:eastAsia="Batang" w:hAnsi="Times New Roman" w:cs="Times New Roman"/>
          <w:sz w:val="24"/>
          <w:szCs w:val="24"/>
        </w:rPr>
      </w:pPr>
      <w:r w:rsidRPr="008102BA">
        <w:rPr>
          <w:rFonts w:ascii="Times New Roman" w:eastAsia="Batang" w:hAnsi="Times New Roman" w:cs="Times New Roman"/>
          <w:sz w:val="24"/>
          <w:szCs w:val="24"/>
        </w:rPr>
        <w:t>2. Обязанности пешеходов.</w:t>
      </w:r>
    </w:p>
    <w:p w:rsidR="00881C1A" w:rsidRPr="008102BA" w:rsidRDefault="00881C1A" w:rsidP="008102BA">
      <w:pPr>
        <w:pStyle w:val="a6"/>
        <w:rPr>
          <w:rFonts w:ascii="Times New Roman" w:eastAsia="Batang" w:hAnsi="Times New Roman" w:cs="Times New Roman"/>
          <w:sz w:val="24"/>
          <w:szCs w:val="24"/>
        </w:rPr>
      </w:pPr>
      <w:r w:rsidRPr="008102BA">
        <w:rPr>
          <w:rFonts w:ascii="Times New Roman" w:eastAsia="Batang" w:hAnsi="Times New Roman" w:cs="Times New Roman"/>
          <w:sz w:val="24"/>
          <w:szCs w:val="24"/>
        </w:rPr>
        <w:t>3. Обязанности пассажиров.</w:t>
      </w:r>
    </w:p>
    <w:p w:rsidR="00881C1A" w:rsidRPr="008102BA" w:rsidRDefault="00881C1A" w:rsidP="008102BA">
      <w:pPr>
        <w:pStyle w:val="a6"/>
        <w:rPr>
          <w:rFonts w:ascii="Times New Roman" w:eastAsia="Batang" w:hAnsi="Times New Roman" w:cs="Times New Roman"/>
          <w:sz w:val="24"/>
          <w:szCs w:val="24"/>
        </w:rPr>
      </w:pPr>
      <w:r w:rsidRPr="008102BA">
        <w:rPr>
          <w:rFonts w:ascii="Times New Roman" w:eastAsia="Batang" w:hAnsi="Times New Roman" w:cs="Times New Roman"/>
          <w:sz w:val="24"/>
          <w:szCs w:val="24"/>
        </w:rPr>
        <w:t xml:space="preserve">4. Регулирование дорожного движения. </w:t>
      </w:r>
    </w:p>
    <w:p w:rsidR="00881C1A" w:rsidRPr="008102BA" w:rsidRDefault="00881C1A" w:rsidP="008102BA">
      <w:pPr>
        <w:pStyle w:val="a6"/>
        <w:rPr>
          <w:rFonts w:ascii="Times New Roman" w:eastAsia="Batang" w:hAnsi="Times New Roman" w:cs="Times New Roman"/>
          <w:sz w:val="24"/>
          <w:szCs w:val="24"/>
        </w:rPr>
      </w:pPr>
      <w:r w:rsidRPr="008102BA">
        <w:rPr>
          <w:rFonts w:ascii="Times New Roman" w:eastAsia="Batang" w:hAnsi="Times New Roman" w:cs="Times New Roman"/>
          <w:sz w:val="24"/>
          <w:szCs w:val="24"/>
        </w:rPr>
        <w:t>5. Сигналы светофора.</w:t>
      </w:r>
    </w:p>
    <w:p w:rsidR="00881C1A" w:rsidRPr="008102BA" w:rsidRDefault="00881C1A" w:rsidP="008102BA">
      <w:pPr>
        <w:pStyle w:val="a6"/>
        <w:rPr>
          <w:rFonts w:ascii="Times New Roman" w:eastAsia="Batang" w:hAnsi="Times New Roman" w:cs="Times New Roman"/>
          <w:sz w:val="24"/>
          <w:szCs w:val="24"/>
        </w:rPr>
      </w:pPr>
      <w:r w:rsidRPr="008102BA">
        <w:rPr>
          <w:rFonts w:ascii="Times New Roman" w:eastAsia="Batang" w:hAnsi="Times New Roman" w:cs="Times New Roman"/>
          <w:sz w:val="24"/>
          <w:szCs w:val="24"/>
        </w:rPr>
        <w:t>6. Предупредительные сигналы.</w:t>
      </w:r>
    </w:p>
    <w:p w:rsidR="00881C1A" w:rsidRPr="008102BA" w:rsidRDefault="00881C1A" w:rsidP="008102BA">
      <w:pPr>
        <w:pStyle w:val="a6"/>
        <w:rPr>
          <w:rFonts w:ascii="Times New Roman" w:eastAsia="Batang" w:hAnsi="Times New Roman" w:cs="Times New Roman"/>
          <w:sz w:val="24"/>
          <w:szCs w:val="24"/>
        </w:rPr>
      </w:pPr>
      <w:r w:rsidRPr="008102BA">
        <w:rPr>
          <w:rFonts w:ascii="Times New Roman" w:eastAsia="Batang" w:hAnsi="Times New Roman" w:cs="Times New Roman"/>
          <w:sz w:val="24"/>
          <w:szCs w:val="24"/>
        </w:rPr>
        <w:t xml:space="preserve">7. </w:t>
      </w:r>
      <w:r w:rsidR="00A81C98">
        <w:rPr>
          <w:rFonts w:ascii="Times New Roman" w:eastAsia="Batang" w:hAnsi="Times New Roman" w:cs="Times New Roman"/>
          <w:sz w:val="24"/>
          <w:szCs w:val="24"/>
        </w:rPr>
        <w:t>Правила безопасного поведения на территории Ж/Д со скоростным движением поездов "Сапсан"</w:t>
      </w:r>
      <w:r w:rsidRPr="008102BA">
        <w:rPr>
          <w:rFonts w:ascii="Times New Roman" w:eastAsia="Batang" w:hAnsi="Times New Roman" w:cs="Times New Roman"/>
          <w:sz w:val="24"/>
          <w:szCs w:val="24"/>
        </w:rPr>
        <w:t xml:space="preserve">. </w:t>
      </w:r>
    </w:p>
    <w:p w:rsidR="00881C1A" w:rsidRPr="008102BA" w:rsidRDefault="00881C1A" w:rsidP="008102BA">
      <w:pPr>
        <w:pStyle w:val="a6"/>
        <w:rPr>
          <w:rFonts w:ascii="Times New Roman" w:eastAsia="Batang" w:hAnsi="Times New Roman" w:cs="Times New Roman"/>
          <w:sz w:val="24"/>
          <w:szCs w:val="24"/>
        </w:rPr>
      </w:pPr>
      <w:r w:rsidRPr="008102BA">
        <w:rPr>
          <w:rFonts w:ascii="Times New Roman" w:eastAsia="Batang" w:hAnsi="Times New Roman" w:cs="Times New Roman"/>
          <w:sz w:val="24"/>
          <w:szCs w:val="24"/>
        </w:rPr>
        <w:t xml:space="preserve">8. Движение в жилых зонах и перевозка людей. </w:t>
      </w:r>
    </w:p>
    <w:p w:rsidR="00C630C2" w:rsidRPr="008102BA" w:rsidRDefault="00881C1A" w:rsidP="008102BA">
      <w:pPr>
        <w:pStyle w:val="a6"/>
        <w:rPr>
          <w:rFonts w:ascii="Times New Roman" w:eastAsia="Batang" w:hAnsi="Times New Roman" w:cs="Times New Roman"/>
          <w:sz w:val="24"/>
          <w:szCs w:val="24"/>
        </w:rPr>
      </w:pPr>
      <w:r w:rsidRPr="008102BA">
        <w:rPr>
          <w:rFonts w:ascii="Times New Roman" w:eastAsia="Batang" w:hAnsi="Times New Roman" w:cs="Times New Roman"/>
          <w:sz w:val="24"/>
          <w:szCs w:val="24"/>
        </w:rPr>
        <w:t>9. Особенности движения на велосипеде.</w:t>
      </w:r>
    </w:p>
    <w:p w:rsidR="00C630C2" w:rsidRPr="008102BA" w:rsidRDefault="00C630C2" w:rsidP="008102BA">
      <w:pPr>
        <w:pStyle w:val="a6"/>
        <w:rPr>
          <w:rFonts w:ascii="Times New Roman" w:hAnsi="Times New Roman" w:cs="Times New Roman"/>
          <w:sz w:val="24"/>
          <w:szCs w:val="24"/>
        </w:rPr>
      </w:pPr>
    </w:p>
    <w:p w:rsidR="00C630C2" w:rsidRPr="008102BA" w:rsidRDefault="00C630C2"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1.Необходимо учить детей не только соблюдать Правила движения, но и с самого раннего возраста учить их наблюдать и ориентироваться. Нужно учитывать, что основной способ формирования навыков поведения - наблюдение, подражание взрослым, прежде всего родителям. </w:t>
      </w:r>
    </w:p>
    <w:p w:rsidR="00C630C2" w:rsidRPr="008102BA" w:rsidRDefault="00C630C2" w:rsidP="008102BA">
      <w:pPr>
        <w:pStyle w:val="a6"/>
        <w:rPr>
          <w:rFonts w:ascii="Times New Roman" w:hAnsi="Times New Roman" w:cs="Times New Roman"/>
          <w:sz w:val="24"/>
          <w:szCs w:val="24"/>
        </w:rPr>
      </w:pPr>
    </w:p>
    <w:p w:rsidR="00C630C2" w:rsidRPr="008102BA" w:rsidRDefault="00C630C2"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2. Находясь с ребенком на проезжей части, не спешите, переходите дорогу размеренным шагом. Иначе вы научите спешить там, где надо наблюдать и обеспечить безопасность. </w:t>
      </w:r>
    </w:p>
    <w:p w:rsidR="00C630C2" w:rsidRPr="008102BA" w:rsidRDefault="00C630C2" w:rsidP="008102BA">
      <w:pPr>
        <w:pStyle w:val="a6"/>
        <w:rPr>
          <w:rFonts w:ascii="Times New Roman" w:hAnsi="Times New Roman" w:cs="Times New Roman"/>
          <w:sz w:val="24"/>
          <w:szCs w:val="24"/>
        </w:rPr>
      </w:pPr>
    </w:p>
    <w:p w:rsidR="00C630C2" w:rsidRPr="008102BA" w:rsidRDefault="00C630C2"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3. Учите ребенка замечать машину. Иногда ребенок не замечает машину  издалека. Научите его всматриваться вдаль. </w:t>
      </w:r>
    </w:p>
    <w:p w:rsidR="00C630C2" w:rsidRPr="008102BA" w:rsidRDefault="00C630C2" w:rsidP="008102BA">
      <w:pPr>
        <w:pStyle w:val="a6"/>
        <w:rPr>
          <w:rFonts w:ascii="Times New Roman" w:hAnsi="Times New Roman" w:cs="Times New Roman"/>
          <w:sz w:val="24"/>
          <w:szCs w:val="24"/>
        </w:rPr>
      </w:pPr>
    </w:p>
    <w:p w:rsidR="00D95E86" w:rsidRDefault="00D95E86" w:rsidP="008102BA">
      <w:pPr>
        <w:pStyle w:val="a6"/>
        <w:rPr>
          <w:rFonts w:ascii="Times New Roman" w:hAnsi="Times New Roman" w:cs="Times New Roman"/>
          <w:sz w:val="24"/>
          <w:szCs w:val="24"/>
        </w:rPr>
      </w:pPr>
    </w:p>
    <w:p w:rsidR="00C630C2" w:rsidRPr="008102BA" w:rsidRDefault="00C630C2" w:rsidP="008102BA">
      <w:pPr>
        <w:pStyle w:val="a6"/>
        <w:rPr>
          <w:rFonts w:ascii="Times New Roman" w:hAnsi="Times New Roman" w:cs="Times New Roman"/>
          <w:sz w:val="24"/>
          <w:szCs w:val="24"/>
        </w:rPr>
      </w:pPr>
      <w:r w:rsidRPr="008102BA">
        <w:rPr>
          <w:rFonts w:ascii="Times New Roman" w:hAnsi="Times New Roman" w:cs="Times New Roman"/>
          <w:sz w:val="24"/>
          <w:szCs w:val="24"/>
        </w:rPr>
        <w:t>4. Учите ребенка оценивать скорость и направление будущего движения машины. Научите ребенка определять,  какая  едет прямо, а какая готовится к повороту.</w:t>
      </w:r>
    </w:p>
    <w:p w:rsidR="00A81C98" w:rsidRDefault="00A81C98" w:rsidP="008102BA">
      <w:pPr>
        <w:pStyle w:val="a6"/>
        <w:rPr>
          <w:rFonts w:ascii="Times New Roman" w:hAnsi="Times New Roman" w:cs="Times New Roman"/>
          <w:sz w:val="24"/>
          <w:szCs w:val="24"/>
        </w:rPr>
      </w:pPr>
    </w:p>
    <w:p w:rsidR="00C630C2" w:rsidRPr="008102BA" w:rsidRDefault="00C630C2" w:rsidP="008102BA">
      <w:pPr>
        <w:pStyle w:val="a6"/>
        <w:rPr>
          <w:rFonts w:ascii="Times New Roman" w:hAnsi="Times New Roman" w:cs="Times New Roman"/>
          <w:sz w:val="24"/>
          <w:szCs w:val="24"/>
        </w:rPr>
      </w:pPr>
      <w:r w:rsidRPr="008102BA">
        <w:rPr>
          <w:rFonts w:ascii="Times New Roman" w:hAnsi="Times New Roman" w:cs="Times New Roman"/>
          <w:sz w:val="24"/>
          <w:szCs w:val="24"/>
        </w:rPr>
        <w:t>5. Учите ребёнка смотреть. До автоматизма должна быть доведена привычка осматривать улицу в обоих направлениях прежде, чем сделать первый шаг с тротуара на проезжую часть. Особенно внимательно надо осматривать улицу, когда на противоположной стороне находится родной дом, знакомые или когда ребёнок переходит улицу вместе с другими детьми - именно в этих случаях легко не заметить машину.</w:t>
      </w:r>
    </w:p>
    <w:p w:rsidR="00316B80" w:rsidRPr="008102BA" w:rsidRDefault="00316B80" w:rsidP="008102BA">
      <w:pPr>
        <w:pStyle w:val="a6"/>
        <w:rPr>
          <w:rFonts w:ascii="Times New Roman" w:eastAsia="Times New Roman" w:hAnsi="Times New Roman" w:cs="Times New Roman"/>
          <w:color w:val="000000"/>
          <w:sz w:val="24"/>
          <w:szCs w:val="24"/>
        </w:rPr>
      </w:pPr>
    </w:p>
    <w:p w:rsidR="00C630C2" w:rsidRPr="008102BA" w:rsidRDefault="008102BA" w:rsidP="008102BA">
      <w:pPr>
        <w:pStyle w:val="a6"/>
        <w:rPr>
          <w:rFonts w:ascii="Times New Roman" w:hAnsi="Times New Roman" w:cs="Times New Roman"/>
          <w:b/>
          <w:sz w:val="24"/>
          <w:szCs w:val="24"/>
        </w:rPr>
      </w:pPr>
      <w:r w:rsidRPr="008102BA">
        <w:rPr>
          <w:rFonts w:ascii="Times New Roman" w:hAnsi="Times New Roman" w:cs="Times New Roman"/>
          <w:b/>
          <w:sz w:val="24"/>
          <w:szCs w:val="24"/>
        </w:rPr>
        <w:t>8</w:t>
      </w:r>
      <w:r w:rsidR="00881C1A" w:rsidRPr="008102BA">
        <w:rPr>
          <w:rFonts w:ascii="Times New Roman" w:hAnsi="Times New Roman" w:cs="Times New Roman"/>
          <w:b/>
          <w:sz w:val="24"/>
          <w:szCs w:val="24"/>
        </w:rPr>
        <w:t>. П</w:t>
      </w:r>
      <w:r w:rsidR="00D95E86">
        <w:rPr>
          <w:rFonts w:ascii="Times New Roman" w:hAnsi="Times New Roman" w:cs="Times New Roman"/>
          <w:b/>
          <w:sz w:val="24"/>
          <w:szCs w:val="24"/>
        </w:rPr>
        <w:t xml:space="preserve">ДД для всех: </w:t>
      </w:r>
      <w:r w:rsidR="00C630C2" w:rsidRPr="008102BA">
        <w:rPr>
          <w:rFonts w:ascii="Times New Roman" w:hAnsi="Times New Roman" w:cs="Times New Roman"/>
          <w:b/>
          <w:sz w:val="24"/>
          <w:szCs w:val="24"/>
        </w:rPr>
        <w:t xml:space="preserve"> взрослых и детей</w:t>
      </w:r>
      <w:r w:rsidR="00881C1A" w:rsidRPr="008102BA">
        <w:rPr>
          <w:rFonts w:ascii="Times New Roman" w:hAnsi="Times New Roman" w:cs="Times New Roman"/>
          <w:b/>
          <w:sz w:val="24"/>
          <w:szCs w:val="24"/>
        </w:rPr>
        <w:t xml:space="preserve"> </w:t>
      </w:r>
      <w:r w:rsidR="00A81C98">
        <w:rPr>
          <w:rFonts w:ascii="Times New Roman" w:hAnsi="Times New Roman" w:cs="Times New Roman"/>
          <w:b/>
          <w:sz w:val="24"/>
          <w:szCs w:val="24"/>
        </w:rPr>
        <w:t>или "Дорожные ситуации</w:t>
      </w:r>
      <w:r w:rsidR="00C630C2" w:rsidRPr="008102BA">
        <w:rPr>
          <w:rFonts w:ascii="Times New Roman" w:hAnsi="Times New Roman" w:cs="Times New Roman"/>
          <w:b/>
          <w:sz w:val="24"/>
          <w:szCs w:val="24"/>
        </w:rPr>
        <w:t>"</w:t>
      </w:r>
      <w:r w:rsidR="00881C1A" w:rsidRPr="008102BA">
        <w:rPr>
          <w:rFonts w:ascii="Times New Roman" w:hAnsi="Times New Roman" w:cs="Times New Roman"/>
          <w:b/>
          <w:sz w:val="24"/>
          <w:szCs w:val="24"/>
        </w:rPr>
        <w:t>.</w:t>
      </w:r>
    </w:p>
    <w:p w:rsidR="00881C1A" w:rsidRPr="008102BA" w:rsidRDefault="00C630C2" w:rsidP="008102BA">
      <w:pPr>
        <w:pStyle w:val="a6"/>
        <w:rPr>
          <w:rFonts w:ascii="Times New Roman" w:hAnsi="Times New Roman" w:cs="Times New Roman"/>
          <w:sz w:val="24"/>
          <w:szCs w:val="24"/>
        </w:rPr>
      </w:pPr>
      <w:r w:rsidRPr="00315E93">
        <w:rPr>
          <w:rFonts w:ascii="Times New Roman" w:hAnsi="Times New Roman" w:cs="Times New Roman"/>
          <w:b/>
          <w:sz w:val="24"/>
          <w:szCs w:val="24"/>
        </w:rPr>
        <w:t>Учитель</w:t>
      </w:r>
      <w:r w:rsidR="00D46EFA">
        <w:rPr>
          <w:rFonts w:ascii="Times New Roman" w:hAnsi="Times New Roman" w:cs="Times New Roman"/>
          <w:b/>
          <w:sz w:val="24"/>
          <w:szCs w:val="24"/>
        </w:rPr>
        <w:t>, обращаясь к родителям</w:t>
      </w:r>
      <w:r w:rsidRPr="00315E93">
        <w:rPr>
          <w:rFonts w:ascii="Times New Roman" w:hAnsi="Times New Roman" w:cs="Times New Roman"/>
          <w:b/>
          <w:sz w:val="24"/>
          <w:szCs w:val="24"/>
        </w:rPr>
        <w:t>:</w:t>
      </w:r>
      <w:r w:rsidRPr="008102BA">
        <w:rPr>
          <w:rFonts w:ascii="Times New Roman" w:hAnsi="Times New Roman" w:cs="Times New Roman"/>
          <w:sz w:val="24"/>
          <w:szCs w:val="24"/>
        </w:rPr>
        <w:t xml:space="preserve"> Следующий метод так же является </w:t>
      </w:r>
      <w:r w:rsidR="00D46EFA">
        <w:rPr>
          <w:rFonts w:ascii="Times New Roman" w:hAnsi="Times New Roman" w:cs="Times New Roman"/>
          <w:sz w:val="24"/>
          <w:szCs w:val="24"/>
        </w:rPr>
        <w:t xml:space="preserve">обучающим  и </w:t>
      </w:r>
      <w:r w:rsidR="009E4CF2" w:rsidRPr="008102BA">
        <w:rPr>
          <w:rFonts w:ascii="Times New Roman" w:hAnsi="Times New Roman" w:cs="Times New Roman"/>
          <w:sz w:val="24"/>
          <w:szCs w:val="24"/>
        </w:rPr>
        <w:t xml:space="preserve"> применяется </w:t>
      </w:r>
      <w:r w:rsidRPr="008102BA">
        <w:rPr>
          <w:rFonts w:ascii="Times New Roman" w:hAnsi="Times New Roman" w:cs="Times New Roman"/>
          <w:sz w:val="24"/>
          <w:szCs w:val="24"/>
        </w:rPr>
        <w:t xml:space="preserve"> в работе с детьми. На  слайдах  картинки дорожных ситуаций, в которых может оказаться  ребено</w:t>
      </w:r>
      <w:r w:rsidR="007D7307">
        <w:rPr>
          <w:rFonts w:ascii="Times New Roman" w:hAnsi="Times New Roman" w:cs="Times New Roman"/>
          <w:sz w:val="24"/>
          <w:szCs w:val="24"/>
        </w:rPr>
        <w:t>к. Надо найти правильное  решение-выход</w:t>
      </w:r>
      <w:r w:rsidRPr="008102BA">
        <w:rPr>
          <w:rFonts w:ascii="Times New Roman" w:hAnsi="Times New Roman" w:cs="Times New Roman"/>
          <w:sz w:val="24"/>
          <w:szCs w:val="24"/>
        </w:rPr>
        <w:t xml:space="preserve"> из «дорожной ловушки».</w:t>
      </w:r>
    </w:p>
    <w:p w:rsidR="000E7077" w:rsidRDefault="000E7077" w:rsidP="008102BA">
      <w:pPr>
        <w:pStyle w:val="a6"/>
        <w:rPr>
          <w:rFonts w:ascii="Times New Roman" w:hAnsi="Times New Roman" w:cs="Times New Roman"/>
          <w:color w:val="002060"/>
          <w:sz w:val="24"/>
          <w:szCs w:val="24"/>
        </w:rPr>
      </w:pPr>
    </w:p>
    <w:p w:rsidR="009E4CF2" w:rsidRPr="000E7077" w:rsidRDefault="000E7077" w:rsidP="008102BA">
      <w:pPr>
        <w:pStyle w:val="a6"/>
        <w:rPr>
          <w:rFonts w:ascii="Times New Roman" w:hAnsi="Times New Roman" w:cs="Times New Roman"/>
          <w:b/>
          <w:color w:val="002060"/>
          <w:sz w:val="24"/>
          <w:szCs w:val="24"/>
        </w:rPr>
      </w:pPr>
      <w:r w:rsidRPr="000E7077">
        <w:rPr>
          <w:rFonts w:ascii="Times New Roman" w:hAnsi="Times New Roman" w:cs="Times New Roman"/>
          <w:b/>
          <w:color w:val="002060"/>
          <w:sz w:val="24"/>
          <w:szCs w:val="24"/>
        </w:rPr>
        <w:t>У</w:t>
      </w:r>
      <w:r w:rsidR="009E4CF2" w:rsidRPr="000E7077">
        <w:rPr>
          <w:rFonts w:ascii="Times New Roman" w:hAnsi="Times New Roman" w:cs="Times New Roman"/>
          <w:b/>
          <w:color w:val="002060"/>
          <w:sz w:val="24"/>
          <w:szCs w:val="24"/>
        </w:rPr>
        <w:t>читель вместе с детьми рассматривает ситуации</w:t>
      </w:r>
      <w:r>
        <w:rPr>
          <w:rFonts w:ascii="Times New Roman" w:hAnsi="Times New Roman" w:cs="Times New Roman"/>
          <w:b/>
          <w:color w:val="002060"/>
          <w:sz w:val="24"/>
          <w:szCs w:val="24"/>
        </w:rPr>
        <w:t xml:space="preserve"> и обсуждает их, доказывая</w:t>
      </w:r>
      <w:r w:rsidRPr="000E7077">
        <w:rPr>
          <w:rFonts w:ascii="Times New Roman" w:hAnsi="Times New Roman" w:cs="Times New Roman"/>
          <w:b/>
          <w:color w:val="002060"/>
          <w:sz w:val="24"/>
          <w:szCs w:val="24"/>
        </w:rPr>
        <w:t xml:space="preserve"> </w:t>
      </w:r>
      <w:r>
        <w:rPr>
          <w:rFonts w:ascii="Times New Roman" w:hAnsi="Times New Roman" w:cs="Times New Roman"/>
          <w:b/>
          <w:color w:val="002060"/>
          <w:sz w:val="24"/>
          <w:szCs w:val="24"/>
        </w:rPr>
        <w:t xml:space="preserve"> </w:t>
      </w:r>
      <w:r w:rsidRPr="000E7077">
        <w:rPr>
          <w:rFonts w:ascii="Times New Roman" w:hAnsi="Times New Roman" w:cs="Times New Roman"/>
          <w:b/>
          <w:color w:val="002060"/>
          <w:sz w:val="24"/>
          <w:szCs w:val="24"/>
        </w:rPr>
        <w:t>правила.</w:t>
      </w:r>
    </w:p>
    <w:p w:rsidR="009E4CF2" w:rsidRPr="000E7077" w:rsidRDefault="009E4CF2" w:rsidP="008102BA">
      <w:pPr>
        <w:pStyle w:val="a6"/>
        <w:rPr>
          <w:rFonts w:ascii="Times New Roman" w:hAnsi="Times New Roman" w:cs="Times New Roman"/>
          <w:b/>
          <w:color w:val="002060"/>
          <w:sz w:val="24"/>
          <w:szCs w:val="24"/>
        </w:rPr>
      </w:pPr>
    </w:p>
    <w:p w:rsidR="001162C0" w:rsidRPr="008102BA" w:rsidRDefault="001162C0" w:rsidP="008102BA">
      <w:pPr>
        <w:pStyle w:val="a6"/>
        <w:rPr>
          <w:rFonts w:ascii="Times New Roman" w:hAnsi="Times New Roman" w:cs="Times New Roman"/>
          <w:color w:val="002060"/>
          <w:sz w:val="24"/>
          <w:szCs w:val="24"/>
        </w:rPr>
      </w:pPr>
      <w:r w:rsidRPr="008102BA">
        <w:rPr>
          <w:rFonts w:ascii="Times New Roman" w:hAnsi="Times New Roman" w:cs="Times New Roman"/>
          <w:color w:val="002060"/>
          <w:sz w:val="24"/>
          <w:szCs w:val="24"/>
        </w:rPr>
        <w:t xml:space="preserve">СЛАЙД </w:t>
      </w:r>
      <w:r w:rsidR="009E4CF2" w:rsidRPr="008102BA">
        <w:rPr>
          <w:rFonts w:ascii="Times New Roman" w:hAnsi="Times New Roman" w:cs="Times New Roman"/>
          <w:sz w:val="24"/>
          <w:szCs w:val="24"/>
        </w:rPr>
        <w:t xml:space="preserve"> </w:t>
      </w:r>
    </w:p>
    <w:p w:rsidR="001162C0" w:rsidRPr="008102BA" w:rsidRDefault="001162C0" w:rsidP="008102BA">
      <w:pPr>
        <w:pStyle w:val="a6"/>
        <w:rPr>
          <w:rFonts w:ascii="Times New Roman" w:hAnsi="Times New Roman" w:cs="Times New Roman"/>
          <w:sz w:val="24"/>
          <w:szCs w:val="24"/>
        </w:rPr>
      </w:pPr>
      <w:r w:rsidRPr="008102BA">
        <w:rPr>
          <w:rFonts w:ascii="Times New Roman" w:hAnsi="Times New Roman" w:cs="Times New Roman"/>
          <w:sz w:val="24"/>
          <w:szCs w:val="24"/>
        </w:rPr>
        <w:t>Правило №1</w:t>
      </w:r>
    </w:p>
    <w:p w:rsidR="00881C1A" w:rsidRPr="008102BA" w:rsidRDefault="00881C1A" w:rsidP="008102BA">
      <w:pPr>
        <w:pStyle w:val="a6"/>
        <w:rPr>
          <w:rFonts w:ascii="Times New Roman" w:hAnsi="Times New Roman" w:cs="Times New Roman"/>
          <w:i/>
          <w:sz w:val="24"/>
          <w:szCs w:val="24"/>
        </w:rPr>
      </w:pPr>
      <w:r w:rsidRPr="008102BA">
        <w:rPr>
          <w:rFonts w:ascii="Times New Roman" w:hAnsi="Times New Roman" w:cs="Times New Roman"/>
          <w:i/>
          <w:sz w:val="24"/>
          <w:szCs w:val="24"/>
        </w:rPr>
        <w:t>Главная опасность - стоящая машина.</w:t>
      </w:r>
    </w:p>
    <w:p w:rsidR="00881C1A" w:rsidRPr="008102BA" w:rsidRDefault="00881C1A" w:rsidP="008102BA">
      <w:pPr>
        <w:pStyle w:val="a6"/>
        <w:rPr>
          <w:rFonts w:ascii="Times New Roman" w:hAnsi="Times New Roman" w:cs="Times New Roman"/>
          <w:sz w:val="24"/>
          <w:szCs w:val="24"/>
        </w:rPr>
      </w:pPr>
      <w:r w:rsidRPr="008102BA">
        <w:rPr>
          <w:rFonts w:ascii="Times New Roman" w:hAnsi="Times New Roman" w:cs="Times New Roman"/>
          <w:i/>
          <w:sz w:val="24"/>
          <w:szCs w:val="24"/>
        </w:rPr>
        <w:t>Почему?</w:t>
      </w:r>
      <w:r w:rsidRPr="008102BA">
        <w:rPr>
          <w:rFonts w:ascii="Times New Roman" w:hAnsi="Times New Roman" w:cs="Times New Roman"/>
          <w:sz w:val="24"/>
          <w:szCs w:val="24"/>
        </w:rPr>
        <w:t xml:space="preserve"> Да потому,  что заранее увидев приближающийся автомобиль, пешеход уступит ему дорогу. Стоящая же машина обманывает: она может закрывать собой идущую, мешает вовремя заметить опасность</w:t>
      </w:r>
      <w:r w:rsidR="001162C0" w:rsidRPr="008102BA">
        <w:rPr>
          <w:rFonts w:ascii="Times New Roman" w:hAnsi="Times New Roman" w:cs="Times New Roman"/>
          <w:sz w:val="24"/>
          <w:szCs w:val="24"/>
        </w:rPr>
        <w:t>.</w:t>
      </w:r>
    </w:p>
    <w:p w:rsidR="001162C0" w:rsidRPr="008102BA" w:rsidRDefault="00881C1A"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Нельзя выходить на дорогу из-за стоящих машин. В крайнем случае, нужно осторожно выглянуть из-за стоящего автомобиля, убедиться, что опасности нет, и только тогда переходить улицу. </w:t>
      </w:r>
    </w:p>
    <w:p w:rsidR="001162C0" w:rsidRPr="008102BA" w:rsidRDefault="001162C0" w:rsidP="008102BA">
      <w:pPr>
        <w:pStyle w:val="a6"/>
        <w:rPr>
          <w:rFonts w:ascii="Times New Roman" w:hAnsi="Times New Roman" w:cs="Times New Roman"/>
          <w:sz w:val="24"/>
          <w:szCs w:val="24"/>
        </w:rPr>
      </w:pPr>
    </w:p>
    <w:p w:rsidR="00881C1A" w:rsidRPr="008102BA" w:rsidRDefault="00D46EFA" w:rsidP="008102BA">
      <w:pPr>
        <w:pStyle w:val="a6"/>
        <w:rPr>
          <w:rFonts w:ascii="Times New Roman" w:hAnsi="Times New Roman" w:cs="Times New Roman"/>
          <w:sz w:val="24"/>
          <w:szCs w:val="24"/>
        </w:rPr>
      </w:pPr>
      <w:r w:rsidRPr="00D46EFA">
        <w:rPr>
          <w:rFonts w:ascii="Times New Roman" w:hAnsi="Times New Roman" w:cs="Times New Roman"/>
          <w:b/>
          <w:sz w:val="24"/>
          <w:szCs w:val="24"/>
        </w:rPr>
        <w:t>Учитель обращается к родителям</w:t>
      </w:r>
      <w:r>
        <w:rPr>
          <w:rFonts w:ascii="Times New Roman" w:hAnsi="Times New Roman" w:cs="Times New Roman"/>
          <w:sz w:val="24"/>
          <w:szCs w:val="24"/>
        </w:rPr>
        <w:t xml:space="preserve">: </w:t>
      </w:r>
      <w:r w:rsidR="001162C0" w:rsidRPr="008102BA">
        <w:rPr>
          <w:rFonts w:ascii="Times New Roman" w:hAnsi="Times New Roman" w:cs="Times New Roman"/>
          <w:sz w:val="24"/>
          <w:szCs w:val="24"/>
        </w:rPr>
        <w:t>А вы, родители, п</w:t>
      </w:r>
      <w:r w:rsidR="00881C1A" w:rsidRPr="008102BA">
        <w:rPr>
          <w:rFonts w:ascii="Times New Roman" w:hAnsi="Times New Roman" w:cs="Times New Roman"/>
          <w:sz w:val="24"/>
          <w:szCs w:val="24"/>
        </w:rPr>
        <w:t>онаблюдайте вместе с ребенком за стоящими у края проезжей части машинами и обратите внимание  на тот момент, когда из-за стоящей машины внезапно появляется другая. Обратите внимание ребенка на то, что стоящий на остановке автобус тоже мешает увидеть движущийся за ним автомобиль.</w:t>
      </w:r>
    </w:p>
    <w:p w:rsidR="009E4CF2" w:rsidRPr="008102BA" w:rsidRDefault="009E4CF2" w:rsidP="008102BA">
      <w:pPr>
        <w:pStyle w:val="a6"/>
        <w:rPr>
          <w:rFonts w:ascii="Times New Roman" w:hAnsi="Times New Roman" w:cs="Times New Roman"/>
          <w:color w:val="002060"/>
          <w:sz w:val="24"/>
          <w:szCs w:val="24"/>
        </w:rPr>
      </w:pPr>
    </w:p>
    <w:p w:rsidR="00881C1A" w:rsidRPr="008102BA" w:rsidRDefault="00881C1A" w:rsidP="008102BA">
      <w:pPr>
        <w:pStyle w:val="a6"/>
        <w:rPr>
          <w:rFonts w:ascii="Times New Roman" w:hAnsi="Times New Roman" w:cs="Times New Roman"/>
          <w:color w:val="002060"/>
          <w:sz w:val="24"/>
          <w:szCs w:val="24"/>
        </w:rPr>
      </w:pPr>
      <w:r w:rsidRPr="008102BA">
        <w:rPr>
          <w:rFonts w:ascii="Times New Roman" w:hAnsi="Times New Roman" w:cs="Times New Roman"/>
          <w:color w:val="002060"/>
          <w:sz w:val="24"/>
          <w:szCs w:val="24"/>
        </w:rPr>
        <w:t>СЛАЙД</w:t>
      </w:r>
    </w:p>
    <w:p w:rsidR="00881C1A" w:rsidRPr="008102BA" w:rsidRDefault="00881C1A" w:rsidP="008102BA">
      <w:pPr>
        <w:pStyle w:val="a6"/>
        <w:rPr>
          <w:rFonts w:ascii="Times New Roman" w:hAnsi="Times New Roman" w:cs="Times New Roman"/>
          <w:i/>
          <w:sz w:val="24"/>
          <w:szCs w:val="24"/>
        </w:rPr>
      </w:pPr>
      <w:r w:rsidRPr="008102BA">
        <w:rPr>
          <w:rFonts w:ascii="Times New Roman" w:hAnsi="Times New Roman" w:cs="Times New Roman"/>
          <w:sz w:val="24"/>
          <w:szCs w:val="24"/>
        </w:rPr>
        <w:t>Правило № 2</w:t>
      </w:r>
    </w:p>
    <w:p w:rsidR="00881C1A" w:rsidRPr="008102BA" w:rsidRDefault="00881C1A" w:rsidP="008102BA">
      <w:pPr>
        <w:pStyle w:val="a6"/>
        <w:rPr>
          <w:rFonts w:ascii="Times New Roman" w:hAnsi="Times New Roman" w:cs="Times New Roman"/>
          <w:sz w:val="24"/>
          <w:szCs w:val="24"/>
        </w:rPr>
      </w:pPr>
      <w:r w:rsidRPr="008102BA">
        <w:rPr>
          <w:rFonts w:ascii="Times New Roman" w:hAnsi="Times New Roman" w:cs="Times New Roman"/>
          <w:i/>
          <w:sz w:val="24"/>
          <w:szCs w:val="24"/>
        </w:rPr>
        <w:t xml:space="preserve">Не обходите стоящий автобус ни спереди, ни сзади! </w:t>
      </w:r>
    </w:p>
    <w:p w:rsidR="00881C1A" w:rsidRPr="008102BA" w:rsidRDefault="00881C1A" w:rsidP="008102BA">
      <w:pPr>
        <w:pStyle w:val="a6"/>
        <w:rPr>
          <w:rFonts w:ascii="Times New Roman" w:hAnsi="Times New Roman" w:cs="Times New Roman"/>
          <w:sz w:val="24"/>
          <w:szCs w:val="24"/>
        </w:rPr>
      </w:pPr>
      <w:r w:rsidRPr="008102BA">
        <w:rPr>
          <w:rFonts w:ascii="Times New Roman" w:hAnsi="Times New Roman" w:cs="Times New Roman"/>
          <w:sz w:val="24"/>
          <w:szCs w:val="24"/>
        </w:rPr>
        <w:t>Стоящий автобус, как его ни обходи - спереди или сзади, закрывает собою участок дороги, по которому в тот момент, когда вы решили ее перейти, может проезжать автомобиль. Кроме того, люди возле остановки обычно спешат и забывают о безопасности. Надо подождать, пока автобус отъедет.</w:t>
      </w:r>
    </w:p>
    <w:p w:rsidR="009E4CF2" w:rsidRPr="008102BA" w:rsidRDefault="009E4CF2" w:rsidP="008102BA">
      <w:pPr>
        <w:pStyle w:val="a6"/>
        <w:rPr>
          <w:rFonts w:ascii="Times New Roman" w:hAnsi="Times New Roman" w:cs="Times New Roman"/>
          <w:color w:val="002060"/>
          <w:sz w:val="24"/>
          <w:szCs w:val="24"/>
        </w:rPr>
      </w:pPr>
    </w:p>
    <w:p w:rsidR="00881C1A" w:rsidRPr="008102BA" w:rsidRDefault="00881C1A" w:rsidP="008102BA">
      <w:pPr>
        <w:pStyle w:val="a6"/>
        <w:rPr>
          <w:rFonts w:ascii="Times New Roman" w:hAnsi="Times New Roman" w:cs="Times New Roman"/>
          <w:color w:val="002060"/>
          <w:sz w:val="24"/>
          <w:szCs w:val="24"/>
        </w:rPr>
      </w:pPr>
      <w:r w:rsidRPr="008102BA">
        <w:rPr>
          <w:rFonts w:ascii="Times New Roman" w:hAnsi="Times New Roman" w:cs="Times New Roman"/>
          <w:color w:val="002060"/>
          <w:sz w:val="24"/>
          <w:szCs w:val="24"/>
        </w:rPr>
        <w:t xml:space="preserve">СЛАЙД </w:t>
      </w:r>
    </w:p>
    <w:p w:rsidR="00881C1A" w:rsidRPr="008102BA" w:rsidRDefault="00881C1A" w:rsidP="008102BA">
      <w:pPr>
        <w:pStyle w:val="a6"/>
        <w:rPr>
          <w:rFonts w:ascii="Times New Roman" w:hAnsi="Times New Roman" w:cs="Times New Roman"/>
          <w:i/>
          <w:sz w:val="24"/>
          <w:szCs w:val="24"/>
        </w:rPr>
      </w:pPr>
      <w:r w:rsidRPr="008102BA">
        <w:rPr>
          <w:rFonts w:ascii="Times New Roman" w:hAnsi="Times New Roman" w:cs="Times New Roman"/>
          <w:sz w:val="24"/>
          <w:szCs w:val="24"/>
        </w:rPr>
        <w:t>Правило № 3</w:t>
      </w:r>
    </w:p>
    <w:p w:rsidR="00881C1A" w:rsidRDefault="00881C1A" w:rsidP="008102BA">
      <w:pPr>
        <w:pStyle w:val="a6"/>
        <w:rPr>
          <w:rFonts w:ascii="Times New Roman" w:hAnsi="Times New Roman" w:cs="Times New Roman"/>
          <w:i/>
          <w:sz w:val="24"/>
          <w:szCs w:val="24"/>
        </w:rPr>
      </w:pPr>
      <w:r w:rsidRPr="008102BA">
        <w:rPr>
          <w:rFonts w:ascii="Times New Roman" w:hAnsi="Times New Roman" w:cs="Times New Roman"/>
          <w:i/>
          <w:sz w:val="24"/>
          <w:szCs w:val="24"/>
        </w:rPr>
        <w:t>И у светофора можно встретить опасность!</w:t>
      </w:r>
    </w:p>
    <w:p w:rsidR="00D46EFA" w:rsidRPr="008102BA" w:rsidRDefault="00D46EFA" w:rsidP="008102BA">
      <w:pPr>
        <w:pStyle w:val="a6"/>
        <w:rPr>
          <w:rFonts w:ascii="Times New Roman" w:hAnsi="Times New Roman" w:cs="Times New Roman"/>
          <w:sz w:val="24"/>
          <w:szCs w:val="24"/>
        </w:rPr>
      </w:pPr>
    </w:p>
    <w:p w:rsidR="00881C1A" w:rsidRPr="008102BA" w:rsidRDefault="00D46EFA" w:rsidP="008102BA">
      <w:pPr>
        <w:pStyle w:val="a6"/>
        <w:rPr>
          <w:rFonts w:ascii="Times New Roman" w:hAnsi="Times New Roman" w:cs="Times New Roman"/>
          <w:sz w:val="24"/>
          <w:szCs w:val="24"/>
        </w:rPr>
      </w:pPr>
      <w:r w:rsidRPr="00D46EFA">
        <w:rPr>
          <w:rFonts w:ascii="Times New Roman" w:hAnsi="Times New Roman" w:cs="Times New Roman"/>
          <w:b/>
          <w:sz w:val="24"/>
          <w:szCs w:val="24"/>
        </w:rPr>
        <w:t>Учитель обращается к родителям</w:t>
      </w:r>
      <w:r>
        <w:rPr>
          <w:rFonts w:ascii="Times New Roman" w:hAnsi="Times New Roman" w:cs="Times New Roman"/>
          <w:sz w:val="24"/>
          <w:szCs w:val="24"/>
        </w:rPr>
        <w:t xml:space="preserve">: </w:t>
      </w:r>
      <w:r w:rsidR="00881C1A" w:rsidRPr="008102BA">
        <w:rPr>
          <w:rFonts w:ascii="Times New Roman" w:hAnsi="Times New Roman" w:cs="Times New Roman"/>
          <w:sz w:val="24"/>
          <w:szCs w:val="24"/>
        </w:rPr>
        <w:t>Дети часто рассуждают так: «Машины еще стоят, водители меня видят и пропустят». Они ошибаются. Сразу после включения зеленого сигнала для водителей на переход может выехать автомобиль, который был не виден за стоящими машинами и шофер которого не видит пешехода. Если погас зеленый сигнал светофора для пешеходов - нужно остановиться.  Ребенок должен не только дождаться нужного света, но и убедиться в том, что все машины остановились.</w:t>
      </w:r>
    </w:p>
    <w:p w:rsidR="009E4CF2" w:rsidRPr="008102BA" w:rsidRDefault="009E4CF2" w:rsidP="008102BA">
      <w:pPr>
        <w:pStyle w:val="a6"/>
        <w:rPr>
          <w:rFonts w:ascii="Times New Roman" w:hAnsi="Times New Roman" w:cs="Times New Roman"/>
          <w:color w:val="002060"/>
          <w:sz w:val="24"/>
          <w:szCs w:val="24"/>
        </w:rPr>
      </w:pPr>
    </w:p>
    <w:p w:rsidR="00881C1A" w:rsidRPr="008102BA" w:rsidRDefault="00881C1A" w:rsidP="008102BA">
      <w:pPr>
        <w:pStyle w:val="a6"/>
        <w:rPr>
          <w:rFonts w:ascii="Times New Roman" w:hAnsi="Times New Roman" w:cs="Times New Roman"/>
          <w:color w:val="002060"/>
          <w:sz w:val="24"/>
          <w:szCs w:val="24"/>
        </w:rPr>
      </w:pPr>
      <w:r w:rsidRPr="008102BA">
        <w:rPr>
          <w:rFonts w:ascii="Times New Roman" w:hAnsi="Times New Roman" w:cs="Times New Roman"/>
          <w:color w:val="002060"/>
          <w:sz w:val="24"/>
          <w:szCs w:val="24"/>
        </w:rPr>
        <w:t xml:space="preserve">СЛАЙД </w:t>
      </w:r>
    </w:p>
    <w:p w:rsidR="000E7077" w:rsidRDefault="00881C1A"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Правило № 4 </w:t>
      </w:r>
    </w:p>
    <w:p w:rsidR="00881C1A" w:rsidRPr="000E7077" w:rsidRDefault="000E7077" w:rsidP="008102BA">
      <w:pPr>
        <w:pStyle w:val="a6"/>
        <w:rPr>
          <w:rFonts w:ascii="Times New Roman" w:hAnsi="Times New Roman" w:cs="Times New Roman"/>
          <w:i/>
          <w:sz w:val="24"/>
          <w:szCs w:val="24"/>
        </w:rPr>
      </w:pPr>
      <w:r w:rsidRPr="000E7077">
        <w:rPr>
          <w:rFonts w:ascii="Times New Roman" w:hAnsi="Times New Roman" w:cs="Times New Roman"/>
          <w:i/>
          <w:sz w:val="24"/>
          <w:szCs w:val="24"/>
        </w:rPr>
        <w:t xml:space="preserve">Прежде,  чем </w:t>
      </w:r>
      <w:r w:rsidR="00881C1A" w:rsidRPr="000E7077">
        <w:rPr>
          <w:rFonts w:ascii="Times New Roman" w:hAnsi="Times New Roman" w:cs="Times New Roman"/>
          <w:i/>
          <w:sz w:val="24"/>
          <w:szCs w:val="24"/>
        </w:rPr>
        <w:t xml:space="preserve"> </w:t>
      </w:r>
      <w:r w:rsidRPr="000E7077">
        <w:rPr>
          <w:rFonts w:ascii="Times New Roman" w:hAnsi="Times New Roman" w:cs="Times New Roman"/>
          <w:i/>
          <w:sz w:val="24"/>
          <w:szCs w:val="24"/>
        </w:rPr>
        <w:t xml:space="preserve">переходить дорогу </w:t>
      </w:r>
      <w:r>
        <w:rPr>
          <w:rFonts w:ascii="Times New Roman" w:hAnsi="Times New Roman" w:cs="Times New Roman"/>
          <w:i/>
          <w:sz w:val="24"/>
          <w:szCs w:val="24"/>
        </w:rPr>
        <w:t xml:space="preserve"> остановись, </w:t>
      </w:r>
      <w:r w:rsidRPr="000E7077">
        <w:rPr>
          <w:rFonts w:ascii="Times New Roman" w:hAnsi="Times New Roman" w:cs="Times New Roman"/>
          <w:i/>
          <w:sz w:val="24"/>
          <w:szCs w:val="24"/>
        </w:rPr>
        <w:t>посмотри по сторонам, прислушайся!</w:t>
      </w:r>
    </w:p>
    <w:p w:rsidR="000E7077" w:rsidRDefault="000E7077" w:rsidP="008102BA">
      <w:pPr>
        <w:pStyle w:val="a6"/>
        <w:rPr>
          <w:rFonts w:ascii="Times New Roman" w:hAnsi="Times New Roman" w:cs="Times New Roman"/>
          <w:sz w:val="24"/>
          <w:szCs w:val="24"/>
        </w:rPr>
      </w:pPr>
    </w:p>
    <w:p w:rsidR="000E7077" w:rsidRDefault="000E7077" w:rsidP="008102BA">
      <w:pPr>
        <w:pStyle w:val="a6"/>
        <w:rPr>
          <w:rFonts w:ascii="Times New Roman" w:hAnsi="Times New Roman" w:cs="Times New Roman"/>
          <w:sz w:val="24"/>
          <w:szCs w:val="24"/>
        </w:rPr>
      </w:pPr>
    </w:p>
    <w:p w:rsidR="00D95E86" w:rsidRDefault="00D95E86" w:rsidP="008102BA">
      <w:pPr>
        <w:pStyle w:val="a6"/>
        <w:rPr>
          <w:rFonts w:ascii="Times New Roman" w:hAnsi="Times New Roman" w:cs="Times New Roman"/>
          <w:sz w:val="24"/>
          <w:szCs w:val="24"/>
        </w:rPr>
      </w:pPr>
    </w:p>
    <w:p w:rsidR="00881C1A" w:rsidRPr="008102BA" w:rsidRDefault="009E4CF2" w:rsidP="008102BA">
      <w:pPr>
        <w:pStyle w:val="a6"/>
        <w:rPr>
          <w:rFonts w:ascii="Times New Roman" w:hAnsi="Times New Roman" w:cs="Times New Roman"/>
          <w:sz w:val="24"/>
          <w:szCs w:val="24"/>
        </w:rPr>
      </w:pPr>
      <w:r w:rsidRPr="008102BA">
        <w:rPr>
          <w:rFonts w:ascii="Times New Roman" w:hAnsi="Times New Roman" w:cs="Times New Roman"/>
          <w:sz w:val="24"/>
          <w:szCs w:val="24"/>
        </w:rPr>
        <w:t>Вырабатывай</w:t>
      </w:r>
      <w:r w:rsidR="00881C1A" w:rsidRPr="008102BA">
        <w:rPr>
          <w:rFonts w:ascii="Times New Roman" w:hAnsi="Times New Roman" w:cs="Times New Roman"/>
          <w:sz w:val="24"/>
          <w:szCs w:val="24"/>
        </w:rPr>
        <w:t xml:space="preserve"> </w:t>
      </w:r>
      <w:r w:rsidRPr="008102BA">
        <w:rPr>
          <w:rFonts w:ascii="Times New Roman" w:hAnsi="Times New Roman" w:cs="Times New Roman"/>
          <w:sz w:val="24"/>
          <w:szCs w:val="24"/>
        </w:rPr>
        <w:t xml:space="preserve"> </w:t>
      </w:r>
      <w:r w:rsidR="00881C1A" w:rsidRPr="008102BA">
        <w:rPr>
          <w:rFonts w:ascii="Times New Roman" w:hAnsi="Times New Roman" w:cs="Times New Roman"/>
          <w:sz w:val="24"/>
          <w:szCs w:val="24"/>
        </w:rPr>
        <w:t>привычку всегда перед выходом на дорогу, даже если на ней нет машин, приостановиться, оглядеться, прислушаться - и только тогда переходить улицу.</w:t>
      </w:r>
    </w:p>
    <w:p w:rsidR="00D46EFA" w:rsidRDefault="00D46EFA" w:rsidP="00315E93">
      <w:pPr>
        <w:pStyle w:val="a6"/>
        <w:jc w:val="both"/>
        <w:rPr>
          <w:rFonts w:ascii="Times New Roman" w:hAnsi="Times New Roman" w:cs="Times New Roman"/>
          <w:b/>
          <w:color w:val="002060"/>
          <w:sz w:val="24"/>
          <w:szCs w:val="24"/>
        </w:rPr>
      </w:pPr>
    </w:p>
    <w:p w:rsidR="00D46EFA" w:rsidRPr="00D46EFA" w:rsidRDefault="00D46EFA" w:rsidP="00315E93">
      <w:pPr>
        <w:pStyle w:val="a6"/>
        <w:jc w:val="both"/>
        <w:rPr>
          <w:rFonts w:ascii="Times New Roman" w:hAnsi="Times New Roman" w:cs="Times New Roman"/>
          <w:b/>
          <w:color w:val="002060"/>
          <w:sz w:val="24"/>
          <w:szCs w:val="24"/>
        </w:rPr>
      </w:pPr>
      <w:r w:rsidRPr="00D46EFA">
        <w:rPr>
          <w:rFonts w:ascii="Times New Roman" w:hAnsi="Times New Roman" w:cs="Times New Roman"/>
          <w:b/>
          <w:color w:val="002060"/>
          <w:sz w:val="24"/>
          <w:szCs w:val="24"/>
        </w:rPr>
        <w:t>Дети получают задание на картинке: "Что перепутал  художник?"(найди и отметь ошибки, которые совершили участники дорожного движения).</w:t>
      </w:r>
    </w:p>
    <w:p w:rsidR="00D46EFA" w:rsidRDefault="00D46EFA" w:rsidP="00315E93">
      <w:pPr>
        <w:pStyle w:val="a6"/>
        <w:jc w:val="both"/>
        <w:rPr>
          <w:rFonts w:ascii="Times New Roman" w:hAnsi="Times New Roman" w:cs="Times New Roman"/>
          <w:b/>
          <w:sz w:val="24"/>
          <w:szCs w:val="24"/>
        </w:rPr>
      </w:pPr>
    </w:p>
    <w:p w:rsidR="00881C1A" w:rsidRPr="008102BA" w:rsidRDefault="00D46EFA" w:rsidP="00315E93">
      <w:pPr>
        <w:pStyle w:val="a6"/>
        <w:jc w:val="both"/>
        <w:rPr>
          <w:rFonts w:ascii="Times New Roman" w:hAnsi="Times New Roman" w:cs="Times New Roman"/>
          <w:sz w:val="24"/>
          <w:szCs w:val="24"/>
        </w:rPr>
      </w:pPr>
      <w:r w:rsidRPr="00D46EFA">
        <w:rPr>
          <w:rFonts w:ascii="Times New Roman" w:hAnsi="Times New Roman" w:cs="Times New Roman"/>
          <w:b/>
          <w:sz w:val="24"/>
          <w:szCs w:val="24"/>
        </w:rPr>
        <w:t>Учитель обращается к родителям</w:t>
      </w:r>
      <w:r>
        <w:rPr>
          <w:rFonts w:ascii="Times New Roman" w:hAnsi="Times New Roman" w:cs="Times New Roman"/>
          <w:sz w:val="24"/>
          <w:szCs w:val="24"/>
        </w:rPr>
        <w:t>:</w:t>
      </w:r>
      <w:r w:rsidR="009E4CF2" w:rsidRPr="008102BA">
        <w:rPr>
          <w:rFonts w:ascii="Times New Roman" w:hAnsi="Times New Roman" w:cs="Times New Roman"/>
          <w:b/>
          <w:sz w:val="24"/>
          <w:szCs w:val="24"/>
        </w:rPr>
        <w:t>:</w:t>
      </w:r>
      <w:r w:rsidR="009E4CF2" w:rsidRPr="008102BA">
        <w:rPr>
          <w:rFonts w:ascii="Times New Roman" w:hAnsi="Times New Roman" w:cs="Times New Roman"/>
          <w:sz w:val="24"/>
          <w:szCs w:val="24"/>
        </w:rPr>
        <w:t xml:space="preserve"> </w:t>
      </w:r>
      <w:r w:rsidR="00881C1A" w:rsidRPr="008102BA">
        <w:rPr>
          <w:rFonts w:ascii="Times New Roman" w:hAnsi="Times New Roman" w:cs="Times New Roman"/>
          <w:sz w:val="24"/>
          <w:szCs w:val="24"/>
        </w:rPr>
        <w:t xml:space="preserve">Прочные навыки транспортного поведения детей формируются только повседневной систематической тренировкой! Во время каждой прогулки с детьми, поездки с ними по делам, в гости, за город и т.п. учите их наблюдать за улицей и транспортом, анализировать встречающиеся дорожные ситуации, видеть в них опасные элементы, безошибочно действовать в различных обстоятельствах. </w:t>
      </w:r>
    </w:p>
    <w:p w:rsidR="00A81C98" w:rsidRDefault="00A81C98" w:rsidP="00315E93">
      <w:pPr>
        <w:pStyle w:val="a6"/>
        <w:jc w:val="both"/>
        <w:rPr>
          <w:rFonts w:ascii="Times New Roman" w:hAnsi="Times New Roman" w:cs="Times New Roman"/>
          <w:sz w:val="24"/>
          <w:szCs w:val="24"/>
        </w:rPr>
      </w:pPr>
    </w:p>
    <w:p w:rsidR="00881C1A" w:rsidRPr="008102BA" w:rsidRDefault="00881C1A" w:rsidP="00315E93">
      <w:pPr>
        <w:pStyle w:val="a6"/>
        <w:jc w:val="both"/>
        <w:rPr>
          <w:rFonts w:ascii="Times New Roman" w:hAnsi="Times New Roman" w:cs="Times New Roman"/>
          <w:sz w:val="24"/>
          <w:szCs w:val="24"/>
        </w:rPr>
      </w:pPr>
      <w:r w:rsidRPr="008102BA">
        <w:rPr>
          <w:rFonts w:ascii="Times New Roman" w:hAnsi="Times New Roman" w:cs="Times New Roman"/>
          <w:sz w:val="24"/>
          <w:szCs w:val="24"/>
        </w:rPr>
        <w:t>Не надо прививать детям излишнее чувство страха перед дорожным движением, движущимися автомобилями. Пусть все, что связано со школой, в том числе и дорога, у ребенка ассоциируется с ярким и добрым. При этом надо научить его быть внимательным, а это непростая вещь. Процессы восприятия, внимания и реакции у ребенка и  у взрослого совершенно разные. Опытные водители знают, например, что подавать звуковой сигнал при виде бегущего через проезжую часть ребенка опасно. Ребенок может поступить непредсказуемо – вместо того, чтобы остановится, он может понестись без оглядки под колеса другому автомобилю. Даже те дети, которые знают правила дорожного движения, случается, их нарушают. Не сочтите за труд помочь детям. Может быть, вам придется остановить ребенка, который не хочет дождаться сигнала светофора. Делайте это доброжелательно.</w:t>
      </w:r>
    </w:p>
    <w:p w:rsidR="00881C1A" w:rsidRPr="008102BA" w:rsidRDefault="00881C1A" w:rsidP="008102BA">
      <w:pPr>
        <w:pStyle w:val="a6"/>
        <w:rPr>
          <w:rFonts w:ascii="Times New Roman" w:hAnsi="Times New Roman" w:cs="Times New Roman"/>
          <w:sz w:val="24"/>
          <w:szCs w:val="24"/>
        </w:rPr>
      </w:pPr>
    </w:p>
    <w:p w:rsidR="00881C1A" w:rsidRPr="008102BA" w:rsidRDefault="00881C1A" w:rsidP="008102BA">
      <w:pPr>
        <w:pStyle w:val="a6"/>
        <w:rPr>
          <w:rFonts w:ascii="Times New Roman" w:hAnsi="Times New Roman" w:cs="Times New Roman"/>
          <w:sz w:val="24"/>
          <w:szCs w:val="24"/>
        </w:rPr>
      </w:pPr>
      <w:r w:rsidRPr="008102BA">
        <w:rPr>
          <w:rFonts w:ascii="Times New Roman" w:hAnsi="Times New Roman" w:cs="Times New Roman"/>
          <w:sz w:val="24"/>
          <w:szCs w:val="24"/>
        </w:rPr>
        <w:t>Итак, если вы научите своих детей соблюдать эти основные правила поведения на дорогах,  значит,  в ваш дом не придёт беда.</w:t>
      </w:r>
    </w:p>
    <w:p w:rsidR="00316B80" w:rsidRPr="008102BA" w:rsidRDefault="00316B80" w:rsidP="008102BA">
      <w:pPr>
        <w:pStyle w:val="a6"/>
        <w:rPr>
          <w:rFonts w:ascii="Times New Roman" w:eastAsia="Times New Roman" w:hAnsi="Times New Roman" w:cs="Times New Roman"/>
          <w:color w:val="000000"/>
          <w:sz w:val="24"/>
          <w:szCs w:val="24"/>
        </w:rPr>
      </w:pPr>
    </w:p>
    <w:p w:rsidR="009E4CF2" w:rsidRPr="008102BA" w:rsidRDefault="008102BA" w:rsidP="008102BA">
      <w:pPr>
        <w:pStyle w:val="a6"/>
        <w:rPr>
          <w:rFonts w:ascii="Times New Roman" w:hAnsi="Times New Roman" w:cs="Times New Roman"/>
          <w:b/>
          <w:sz w:val="24"/>
          <w:szCs w:val="24"/>
        </w:rPr>
      </w:pPr>
      <w:r w:rsidRPr="008102BA">
        <w:rPr>
          <w:rFonts w:ascii="Times New Roman" w:hAnsi="Times New Roman" w:cs="Times New Roman"/>
          <w:b/>
          <w:sz w:val="24"/>
          <w:szCs w:val="24"/>
        </w:rPr>
        <w:t>9</w:t>
      </w:r>
      <w:r w:rsidR="009E4CF2" w:rsidRPr="008102BA">
        <w:rPr>
          <w:rFonts w:ascii="Times New Roman" w:hAnsi="Times New Roman" w:cs="Times New Roman"/>
          <w:b/>
          <w:sz w:val="24"/>
          <w:szCs w:val="24"/>
        </w:rPr>
        <w:t>. Демонстр</w:t>
      </w:r>
      <w:r w:rsidR="00D95E86">
        <w:rPr>
          <w:rFonts w:ascii="Times New Roman" w:hAnsi="Times New Roman" w:cs="Times New Roman"/>
          <w:b/>
          <w:sz w:val="24"/>
          <w:szCs w:val="24"/>
        </w:rPr>
        <w:t>ация компьютерной игры</w:t>
      </w:r>
      <w:r w:rsidR="009E4CF2" w:rsidRPr="008102BA">
        <w:rPr>
          <w:rFonts w:ascii="Times New Roman" w:hAnsi="Times New Roman" w:cs="Times New Roman"/>
          <w:b/>
          <w:sz w:val="24"/>
          <w:szCs w:val="24"/>
        </w:rPr>
        <w:t>.</w:t>
      </w:r>
    </w:p>
    <w:p w:rsidR="009E4CF2" w:rsidRPr="008102BA" w:rsidRDefault="009E4CF2" w:rsidP="008102BA">
      <w:pPr>
        <w:pStyle w:val="a6"/>
        <w:rPr>
          <w:rFonts w:ascii="Times New Roman" w:hAnsi="Times New Roman" w:cs="Times New Roman"/>
          <w:sz w:val="24"/>
          <w:szCs w:val="24"/>
        </w:rPr>
      </w:pPr>
      <w:r w:rsidRPr="008102BA">
        <w:rPr>
          <w:rFonts w:ascii="Times New Roman" w:hAnsi="Times New Roman" w:cs="Times New Roman"/>
          <w:i/>
          <w:sz w:val="24"/>
          <w:szCs w:val="24"/>
        </w:rPr>
        <w:t>(Знакомство родителей с информационными технологиями по изучению ПДД, с помощью которых их совместный досуг с ребенком, можно превратить в увлекательную, а главное в полезную игру).</w:t>
      </w:r>
    </w:p>
    <w:p w:rsidR="009E4CF2" w:rsidRPr="008102BA" w:rsidRDefault="009E4CF2" w:rsidP="008102BA">
      <w:pPr>
        <w:pStyle w:val="a6"/>
        <w:rPr>
          <w:rFonts w:ascii="Times New Roman" w:hAnsi="Times New Roman" w:cs="Times New Roman"/>
          <w:sz w:val="24"/>
          <w:szCs w:val="24"/>
        </w:rPr>
      </w:pPr>
      <w:r w:rsidRPr="008102BA">
        <w:rPr>
          <w:rFonts w:ascii="Times New Roman" w:hAnsi="Times New Roman" w:cs="Times New Roman"/>
          <w:sz w:val="24"/>
          <w:szCs w:val="24"/>
        </w:rPr>
        <w:t xml:space="preserve">Компьютерная игра «НЕ игра» является обучающейся программой. С помощью игры ребенок может изучать, вспоминать или пополнять свои знания по ПДД.  </w:t>
      </w:r>
    </w:p>
    <w:p w:rsidR="009E4CF2" w:rsidRPr="008102BA" w:rsidRDefault="009E4CF2" w:rsidP="008102BA">
      <w:pPr>
        <w:pStyle w:val="a6"/>
        <w:rPr>
          <w:rFonts w:ascii="Times New Roman" w:hAnsi="Times New Roman" w:cs="Times New Roman"/>
          <w:i/>
          <w:sz w:val="24"/>
          <w:szCs w:val="24"/>
        </w:rPr>
      </w:pPr>
      <w:r w:rsidRPr="008102BA">
        <w:rPr>
          <w:rFonts w:ascii="Times New Roman" w:hAnsi="Times New Roman" w:cs="Times New Roman"/>
          <w:i/>
          <w:sz w:val="24"/>
          <w:szCs w:val="24"/>
        </w:rPr>
        <w:t>(Так же можно подготовить и раздать родителям информацию о полезных ссылках на ресурсы Интернета).</w:t>
      </w:r>
    </w:p>
    <w:p w:rsidR="009E4CF2" w:rsidRPr="00315E93" w:rsidRDefault="009E4CF2" w:rsidP="008102BA">
      <w:pPr>
        <w:pStyle w:val="a6"/>
        <w:rPr>
          <w:rFonts w:ascii="Times New Roman" w:eastAsia="Times New Roman" w:hAnsi="Times New Roman" w:cs="Times New Roman"/>
          <w:color w:val="000000"/>
          <w:sz w:val="24"/>
          <w:szCs w:val="24"/>
        </w:rPr>
      </w:pPr>
    </w:p>
    <w:p w:rsidR="00316B80" w:rsidRPr="00315E93" w:rsidRDefault="008102BA" w:rsidP="008102BA">
      <w:pPr>
        <w:pStyle w:val="a6"/>
        <w:rPr>
          <w:rFonts w:ascii="Times New Roman" w:eastAsia="Times New Roman" w:hAnsi="Times New Roman" w:cs="Times New Roman"/>
          <w:b/>
          <w:sz w:val="24"/>
          <w:szCs w:val="24"/>
        </w:rPr>
      </w:pPr>
      <w:r w:rsidRPr="00315E93">
        <w:rPr>
          <w:rFonts w:ascii="Times New Roman" w:eastAsia="Times New Roman" w:hAnsi="Times New Roman" w:cs="Times New Roman"/>
          <w:b/>
          <w:sz w:val="24"/>
          <w:szCs w:val="24"/>
        </w:rPr>
        <w:t>10</w:t>
      </w:r>
      <w:r w:rsidR="009E4CF2" w:rsidRPr="00315E93">
        <w:rPr>
          <w:rFonts w:ascii="Times New Roman" w:eastAsia="Times New Roman" w:hAnsi="Times New Roman" w:cs="Times New Roman"/>
          <w:b/>
          <w:sz w:val="24"/>
          <w:szCs w:val="24"/>
        </w:rPr>
        <w:t>. Итог собрания.</w:t>
      </w:r>
    </w:p>
    <w:p w:rsidR="009E4CF2" w:rsidRPr="00315E93" w:rsidRDefault="00315E93" w:rsidP="008102BA">
      <w:pPr>
        <w:pStyle w:val="a6"/>
        <w:rPr>
          <w:rFonts w:ascii="Times New Roman" w:hAnsi="Times New Roman" w:cs="Times New Roman"/>
          <w:sz w:val="24"/>
          <w:szCs w:val="24"/>
        </w:rPr>
      </w:pPr>
      <w:r w:rsidRPr="002467D2">
        <w:rPr>
          <w:rFonts w:ascii="Times New Roman" w:hAnsi="Times New Roman" w:cs="Times New Roman"/>
          <w:b/>
          <w:sz w:val="24"/>
          <w:szCs w:val="24"/>
        </w:rPr>
        <w:t>а)</w:t>
      </w:r>
      <w:r w:rsidRPr="00315E93">
        <w:rPr>
          <w:rFonts w:ascii="Times New Roman" w:hAnsi="Times New Roman" w:cs="Times New Roman"/>
          <w:sz w:val="24"/>
          <w:szCs w:val="24"/>
        </w:rPr>
        <w:t xml:space="preserve"> </w:t>
      </w:r>
      <w:r w:rsidR="009E4CF2" w:rsidRPr="00315E93">
        <w:rPr>
          <w:rFonts w:ascii="Times New Roman" w:hAnsi="Times New Roman" w:cs="Times New Roman"/>
          <w:sz w:val="24"/>
          <w:szCs w:val="24"/>
        </w:rPr>
        <w:t>В заключении хочется  отметить, что изучение ПДД так же необходимо, как и изучение основных предметов (математики, русского языка). Ведь безопасность жизни наших детей важна не менее показателя их интеллектуального развития, и даже намного значительнее.</w:t>
      </w:r>
      <w:r>
        <w:rPr>
          <w:rFonts w:ascii="Times New Roman" w:hAnsi="Times New Roman" w:cs="Times New Roman"/>
          <w:sz w:val="24"/>
          <w:szCs w:val="24"/>
        </w:rPr>
        <w:t xml:space="preserve"> Работа по изучению ПДД должна вестись совместно: в семье и школе.</w:t>
      </w:r>
    </w:p>
    <w:p w:rsidR="009E4CF2" w:rsidRPr="00315E93" w:rsidRDefault="009E4CF2" w:rsidP="008102BA">
      <w:pPr>
        <w:pStyle w:val="a6"/>
        <w:rPr>
          <w:rFonts w:ascii="Times New Roman" w:hAnsi="Times New Roman" w:cs="Times New Roman"/>
          <w:sz w:val="24"/>
          <w:szCs w:val="24"/>
        </w:rPr>
      </w:pPr>
      <w:r w:rsidRPr="00315E93">
        <w:rPr>
          <w:rFonts w:ascii="Times New Roman" w:hAnsi="Times New Roman" w:cs="Times New Roman"/>
          <w:sz w:val="24"/>
          <w:szCs w:val="24"/>
        </w:rPr>
        <w:t>Обучая ребенка Правилам дорожного движения, взрослый должен сам четко представлять, чему нужно учить, и как это сделать более эффективно. Он сам должен хорошо разбираться в дорожных ситуациях. Поэтому следует не только заранее проанализировать свой жизненный опыт, но и изучить необходимую литературу по теме «Правила дорожного движения».</w:t>
      </w:r>
    </w:p>
    <w:p w:rsidR="009E4CF2" w:rsidRPr="00315E93" w:rsidRDefault="009E4CF2" w:rsidP="008102BA">
      <w:pPr>
        <w:pStyle w:val="a6"/>
        <w:rPr>
          <w:rFonts w:ascii="Times New Roman" w:hAnsi="Times New Roman" w:cs="Times New Roman"/>
          <w:sz w:val="24"/>
          <w:szCs w:val="24"/>
        </w:rPr>
      </w:pPr>
      <w:r w:rsidRPr="00315E93">
        <w:rPr>
          <w:rFonts w:ascii="Times New Roman" w:hAnsi="Times New Roman" w:cs="Times New Roman"/>
          <w:sz w:val="24"/>
          <w:szCs w:val="24"/>
        </w:rPr>
        <w:t>То, чему и, главное, как хорошо мы научим ребенка, какие навыки безопасного поведения на улице привьем ему, и будет</w:t>
      </w:r>
      <w:r w:rsidR="002467D2">
        <w:rPr>
          <w:rFonts w:ascii="Times New Roman" w:hAnsi="Times New Roman" w:cs="Times New Roman"/>
          <w:sz w:val="24"/>
          <w:szCs w:val="24"/>
        </w:rPr>
        <w:t xml:space="preserve"> зависеть его безопасность</w:t>
      </w:r>
      <w:r w:rsidRPr="00315E93">
        <w:rPr>
          <w:rFonts w:ascii="Times New Roman" w:hAnsi="Times New Roman" w:cs="Times New Roman"/>
          <w:sz w:val="24"/>
          <w:szCs w:val="24"/>
        </w:rPr>
        <w:t xml:space="preserve">. </w:t>
      </w:r>
    </w:p>
    <w:p w:rsidR="009E4CF2" w:rsidRPr="00315E93" w:rsidRDefault="009E4CF2" w:rsidP="008102BA">
      <w:pPr>
        <w:pStyle w:val="a6"/>
        <w:rPr>
          <w:rFonts w:ascii="Times New Roman" w:eastAsia="Times New Roman" w:hAnsi="Times New Roman" w:cs="Times New Roman"/>
          <w:sz w:val="24"/>
          <w:szCs w:val="24"/>
        </w:rPr>
      </w:pPr>
      <w:r w:rsidRPr="00315E93">
        <w:rPr>
          <w:rFonts w:ascii="Times New Roman" w:eastAsia="Times New Roman" w:hAnsi="Times New Roman" w:cs="Times New Roman"/>
          <w:sz w:val="24"/>
          <w:szCs w:val="24"/>
        </w:rPr>
        <w:t>1.</w:t>
      </w:r>
      <w:r w:rsidR="00A81C98">
        <w:rPr>
          <w:rFonts w:ascii="Times New Roman" w:eastAsia="Times New Roman" w:hAnsi="Times New Roman" w:cs="Times New Roman"/>
          <w:sz w:val="24"/>
          <w:szCs w:val="24"/>
        </w:rPr>
        <w:t xml:space="preserve"> </w:t>
      </w:r>
      <w:r w:rsidRPr="00315E93">
        <w:rPr>
          <w:rFonts w:ascii="Times New Roman" w:eastAsia="Times New Roman" w:hAnsi="Times New Roman" w:cs="Times New Roman"/>
          <w:sz w:val="24"/>
          <w:szCs w:val="24"/>
        </w:rPr>
        <w:t>Повседневно изучайте  и отрабатывать вместе с ребёнком Правила дорожного движения.</w:t>
      </w:r>
    </w:p>
    <w:p w:rsidR="009E4CF2" w:rsidRPr="00315E93" w:rsidRDefault="009E4CF2" w:rsidP="008102BA">
      <w:pPr>
        <w:pStyle w:val="a6"/>
        <w:rPr>
          <w:rFonts w:ascii="Times New Roman" w:eastAsia="Times New Roman" w:hAnsi="Times New Roman" w:cs="Times New Roman"/>
          <w:sz w:val="24"/>
          <w:szCs w:val="24"/>
        </w:rPr>
      </w:pPr>
      <w:r w:rsidRPr="00315E93">
        <w:rPr>
          <w:rFonts w:ascii="Times New Roman" w:eastAsia="Times New Roman" w:hAnsi="Times New Roman" w:cs="Times New Roman"/>
          <w:sz w:val="24"/>
          <w:szCs w:val="24"/>
        </w:rPr>
        <w:t>2.</w:t>
      </w:r>
      <w:r w:rsidR="00A81C98">
        <w:rPr>
          <w:rFonts w:ascii="Times New Roman" w:eastAsia="Times New Roman" w:hAnsi="Times New Roman" w:cs="Times New Roman"/>
          <w:sz w:val="24"/>
          <w:szCs w:val="24"/>
        </w:rPr>
        <w:t xml:space="preserve"> </w:t>
      </w:r>
      <w:r w:rsidRPr="00315E93">
        <w:rPr>
          <w:rFonts w:ascii="Times New Roman" w:eastAsia="Times New Roman" w:hAnsi="Times New Roman" w:cs="Times New Roman"/>
          <w:sz w:val="24"/>
          <w:szCs w:val="24"/>
        </w:rPr>
        <w:t xml:space="preserve">Нарисуйте  и отработайте  вместе с ребёнком схему безопасного маршрута </w:t>
      </w:r>
      <w:r w:rsidR="00A71F5A" w:rsidRPr="00315E93">
        <w:rPr>
          <w:rFonts w:ascii="Times New Roman" w:eastAsia="Times New Roman" w:hAnsi="Times New Roman" w:cs="Times New Roman"/>
          <w:sz w:val="24"/>
          <w:szCs w:val="24"/>
        </w:rPr>
        <w:t xml:space="preserve">«Дом – Школа », </w:t>
      </w:r>
      <w:r w:rsidRPr="00315E93">
        <w:rPr>
          <w:rFonts w:ascii="Times New Roman" w:eastAsia="Times New Roman" w:hAnsi="Times New Roman" w:cs="Times New Roman"/>
          <w:sz w:val="24"/>
          <w:szCs w:val="24"/>
        </w:rPr>
        <w:t>«Школа – Дом», отметив на нем опасные участки, места безопасного перехода дороги.</w:t>
      </w:r>
    </w:p>
    <w:p w:rsidR="002467D2" w:rsidRPr="000E7077" w:rsidRDefault="00315E93" w:rsidP="000E7077">
      <w:pPr>
        <w:pStyle w:val="a6"/>
        <w:rPr>
          <w:rFonts w:ascii="Times New Roman" w:hAnsi="Times New Roman" w:cs="Times New Roman"/>
          <w:sz w:val="24"/>
          <w:szCs w:val="24"/>
        </w:rPr>
      </w:pPr>
      <w:r w:rsidRPr="002467D2">
        <w:rPr>
          <w:rFonts w:ascii="Times New Roman" w:hAnsi="Times New Roman" w:cs="Times New Roman"/>
          <w:b/>
          <w:sz w:val="24"/>
          <w:szCs w:val="24"/>
        </w:rPr>
        <w:t>б)</w:t>
      </w:r>
      <w:r w:rsidRPr="00315E93">
        <w:rPr>
          <w:rFonts w:ascii="Times New Roman" w:hAnsi="Times New Roman" w:cs="Times New Roman"/>
          <w:sz w:val="24"/>
          <w:szCs w:val="24"/>
        </w:rPr>
        <w:t xml:space="preserve"> </w:t>
      </w:r>
      <w:r w:rsidR="002467D2">
        <w:rPr>
          <w:rFonts w:ascii="Times New Roman" w:hAnsi="Times New Roman" w:cs="Times New Roman"/>
          <w:sz w:val="24"/>
          <w:szCs w:val="24"/>
        </w:rPr>
        <w:t xml:space="preserve">Викторина для детей и родителей по ПДД.                                                                                                       </w:t>
      </w:r>
      <w:r w:rsidR="002467D2" w:rsidRPr="00553B93">
        <w:t xml:space="preserve">Где разрешается ходить пешеходам? </w:t>
      </w:r>
      <w:r w:rsidR="002467D2">
        <w:t xml:space="preserve">                                                                                                                                             </w:t>
      </w:r>
      <w:r w:rsidR="002467D2" w:rsidRPr="00553B93">
        <w:t xml:space="preserve">Можно ли ходить по проезжей части дороги? </w:t>
      </w:r>
      <w:r w:rsidR="002467D2">
        <w:t xml:space="preserve">                                                                                                                              </w:t>
      </w:r>
      <w:r w:rsidR="002467D2" w:rsidRPr="00553B93">
        <w:t xml:space="preserve">Какой стороны дороги должны придерживаться пешеходы в городе и за городом? </w:t>
      </w:r>
      <w:r w:rsidR="002467D2">
        <w:t xml:space="preserve">                                                                                 Во сколько лет дети могут  ездить на велосипеде по дороге</w:t>
      </w:r>
      <w:r w:rsidR="002467D2" w:rsidRPr="00553B93">
        <w:t>?</w:t>
      </w:r>
      <w:r w:rsidR="002467D2">
        <w:t xml:space="preserve">                                                                                                             </w:t>
      </w:r>
      <w:r w:rsidR="002467D2" w:rsidRPr="00553B93">
        <w:lastRenderedPageBreak/>
        <w:t>Что должен иметь пешеход в темное время?</w:t>
      </w:r>
      <w:r w:rsidR="002467D2">
        <w:t xml:space="preserve">                                                                                                                                                         </w:t>
      </w:r>
      <w:r w:rsidR="000E7077">
        <w:t>Где можно переходить улицу?</w:t>
      </w:r>
    </w:p>
    <w:p w:rsidR="002467D2" w:rsidRPr="00553B93" w:rsidRDefault="002467D2" w:rsidP="000E7077">
      <w:pPr>
        <w:pStyle w:val="a6"/>
      </w:pPr>
      <w:r w:rsidRPr="00553B93">
        <w:t>Как можно перейти дорогу, если она регулируется светофором?</w:t>
      </w:r>
    </w:p>
    <w:p w:rsidR="002467D2" w:rsidRPr="00553B93" w:rsidRDefault="002467D2" w:rsidP="000E7077">
      <w:pPr>
        <w:pStyle w:val="a6"/>
      </w:pPr>
      <w:r w:rsidRPr="00553B93">
        <w:t>Что должны делать пешеходы при приближении транспортных средств с включенным синим проблесковым маячком?</w:t>
      </w:r>
    </w:p>
    <w:p w:rsidR="002467D2" w:rsidRPr="00553B93" w:rsidRDefault="002467D2" w:rsidP="002467D2">
      <w:pPr>
        <w:pStyle w:val="a6"/>
      </w:pPr>
      <w:r w:rsidRPr="00553B93">
        <w:t>Как положено переходить дорогу на нерегулируемом перекрестке?</w:t>
      </w:r>
    </w:p>
    <w:p w:rsidR="002467D2" w:rsidRPr="00553B93" w:rsidRDefault="002467D2" w:rsidP="002467D2">
      <w:pPr>
        <w:pStyle w:val="a6"/>
      </w:pPr>
      <w:r w:rsidRPr="00553B93">
        <w:t>Почему за городом мы должны идти навстречу движущемуся транспорту.</w:t>
      </w:r>
    </w:p>
    <w:p w:rsidR="002467D2" w:rsidRPr="00553B93" w:rsidRDefault="002467D2" w:rsidP="002467D2">
      <w:pPr>
        <w:pStyle w:val="a6"/>
      </w:pPr>
      <w:r w:rsidRPr="00553B93">
        <w:t>Почему на остановках транспорта желательно находиться на некотором удалении от проезжей части, наблюдая за приближающимися транспортными средствами, особенно в сырую погоду?</w:t>
      </w:r>
    </w:p>
    <w:p w:rsidR="002467D2" w:rsidRPr="00553B93" w:rsidRDefault="002467D2" w:rsidP="002467D2">
      <w:pPr>
        <w:pStyle w:val="a6"/>
      </w:pPr>
      <w:r w:rsidRPr="00553B93">
        <w:t>Почему не рекомендуется задерживаться в транспортном средстве, когда открыты двери?</w:t>
      </w:r>
    </w:p>
    <w:p w:rsidR="002467D2" w:rsidRPr="00553B93" w:rsidRDefault="002467D2" w:rsidP="002467D2">
      <w:pPr>
        <w:pStyle w:val="a6"/>
      </w:pPr>
      <w:r w:rsidRPr="00553B93">
        <w:t xml:space="preserve">В чем заключается опасность для пешехода, когда </w:t>
      </w:r>
      <w:r>
        <w:t>он вышел из автобуса</w:t>
      </w:r>
      <w:r w:rsidRPr="00553B93">
        <w:t>?</w:t>
      </w:r>
    </w:p>
    <w:p w:rsidR="002467D2" w:rsidRPr="00553B93" w:rsidRDefault="002467D2" w:rsidP="002467D2">
      <w:pPr>
        <w:pStyle w:val="a6"/>
      </w:pPr>
      <w:r w:rsidRPr="00553B93">
        <w:t>Разрешается ли перевозка пассажиров на велосипеде?</w:t>
      </w:r>
    </w:p>
    <w:p w:rsidR="002467D2" w:rsidRPr="002467D2" w:rsidRDefault="002467D2" w:rsidP="002467D2">
      <w:pPr>
        <w:pStyle w:val="a6"/>
        <w:rPr>
          <w:i/>
        </w:rPr>
      </w:pPr>
      <w:r w:rsidRPr="00553B93">
        <w:t>Безопасно ли начинать переход при зеленом мигающем сигнале  светофора?</w:t>
      </w:r>
      <w:r w:rsidRPr="00553B93">
        <w:rPr>
          <w:i/>
        </w:rPr>
        <w:t xml:space="preserve">   </w:t>
      </w:r>
    </w:p>
    <w:p w:rsidR="002467D2" w:rsidRPr="00553B93" w:rsidRDefault="002467D2" w:rsidP="002467D2">
      <w:pPr>
        <w:pStyle w:val="a6"/>
      </w:pPr>
      <w:r w:rsidRPr="00553B93">
        <w:t>Как должны двигаться велосипедисты на дороге?</w:t>
      </w:r>
    </w:p>
    <w:p w:rsidR="002467D2" w:rsidRDefault="002467D2" w:rsidP="002467D2">
      <w:pPr>
        <w:pStyle w:val="a6"/>
      </w:pPr>
      <w:r w:rsidRPr="00553B93">
        <w:t>Разрешается ли перевозить пассажиров на велосипеде?</w:t>
      </w:r>
    </w:p>
    <w:p w:rsidR="002467D2" w:rsidRDefault="002467D2" w:rsidP="002467D2">
      <w:pPr>
        <w:pStyle w:val="a6"/>
      </w:pPr>
      <w:r>
        <w:t>Как следует  перевозить ребёнка в автомобиле?</w:t>
      </w:r>
    </w:p>
    <w:p w:rsidR="000E7077" w:rsidRPr="000E7077" w:rsidRDefault="000E7077" w:rsidP="002467D2">
      <w:pPr>
        <w:pStyle w:val="a6"/>
        <w:rPr>
          <w:rFonts w:ascii="Times New Roman" w:hAnsi="Times New Roman" w:cs="Times New Roman"/>
          <w:sz w:val="24"/>
          <w:szCs w:val="24"/>
        </w:rPr>
      </w:pPr>
      <w:r w:rsidRPr="000E7077">
        <w:rPr>
          <w:rFonts w:ascii="Times New Roman" w:hAnsi="Times New Roman" w:cs="Times New Roman"/>
          <w:b/>
          <w:sz w:val="24"/>
          <w:szCs w:val="24"/>
        </w:rPr>
        <w:t>Учитель обращается к детям:</w:t>
      </w:r>
      <w:r>
        <w:rPr>
          <w:rFonts w:ascii="Times New Roman" w:hAnsi="Times New Roman" w:cs="Times New Roman"/>
          <w:sz w:val="24"/>
          <w:szCs w:val="24"/>
        </w:rPr>
        <w:t xml:space="preserve"> </w:t>
      </w:r>
      <w:r w:rsidRPr="000E7077">
        <w:rPr>
          <w:rFonts w:ascii="Times New Roman" w:hAnsi="Times New Roman" w:cs="Times New Roman"/>
          <w:sz w:val="24"/>
          <w:szCs w:val="24"/>
        </w:rPr>
        <w:t>Вот видите, дети</w:t>
      </w:r>
      <w:r>
        <w:rPr>
          <w:rFonts w:ascii="Times New Roman" w:hAnsi="Times New Roman" w:cs="Times New Roman"/>
          <w:sz w:val="24"/>
          <w:szCs w:val="24"/>
        </w:rPr>
        <w:t>,</w:t>
      </w:r>
      <w:r w:rsidRPr="000E7077">
        <w:rPr>
          <w:rFonts w:ascii="Times New Roman" w:hAnsi="Times New Roman" w:cs="Times New Roman"/>
          <w:sz w:val="24"/>
          <w:szCs w:val="24"/>
        </w:rPr>
        <w:t xml:space="preserve"> сколько много правил </w:t>
      </w:r>
      <w:r>
        <w:rPr>
          <w:rFonts w:ascii="Times New Roman" w:hAnsi="Times New Roman" w:cs="Times New Roman"/>
          <w:sz w:val="24"/>
          <w:szCs w:val="24"/>
        </w:rPr>
        <w:t>дорожного движения существует. Все их нужно не только знать, но и  выполнять.</w:t>
      </w:r>
      <w:r w:rsidRPr="000E7077">
        <w:rPr>
          <w:rFonts w:ascii="Times New Roman" w:hAnsi="Times New Roman" w:cs="Times New Roman"/>
          <w:sz w:val="24"/>
          <w:szCs w:val="24"/>
        </w:rPr>
        <w:t xml:space="preserve"> </w:t>
      </w:r>
      <w:r>
        <w:rPr>
          <w:rFonts w:ascii="Times New Roman" w:hAnsi="Times New Roman" w:cs="Times New Roman"/>
          <w:sz w:val="24"/>
          <w:szCs w:val="24"/>
        </w:rPr>
        <w:t>Я и ваши родитель поможем вам в этом.</w:t>
      </w:r>
    </w:p>
    <w:p w:rsidR="00316B80" w:rsidRDefault="002467D2" w:rsidP="000E7077">
      <w:pPr>
        <w:spacing w:before="100" w:beforeAutospacing="1" w:after="100" w:afterAutospacing="1" w:line="240" w:lineRule="auto"/>
        <w:rPr>
          <w:rFonts w:ascii="Times New Roman" w:eastAsia="Times New Roman" w:hAnsi="Times New Roman" w:cs="Times New Roman"/>
          <w:sz w:val="24"/>
          <w:szCs w:val="24"/>
        </w:rPr>
      </w:pPr>
      <w:r w:rsidRPr="000E7077">
        <w:rPr>
          <w:rFonts w:ascii="Times New Roman" w:hAnsi="Times New Roman" w:cs="Times New Roman"/>
          <w:b/>
          <w:sz w:val="24"/>
          <w:szCs w:val="24"/>
        </w:rPr>
        <w:t>в)</w:t>
      </w:r>
      <w:r>
        <w:rPr>
          <w:rFonts w:ascii="Times New Roman" w:hAnsi="Times New Roman" w:cs="Times New Roman"/>
          <w:sz w:val="24"/>
          <w:szCs w:val="24"/>
        </w:rPr>
        <w:t xml:space="preserve"> </w:t>
      </w:r>
      <w:r w:rsidR="000E7077" w:rsidRPr="000E7077">
        <w:rPr>
          <w:rFonts w:ascii="Times New Roman" w:hAnsi="Times New Roman" w:cs="Times New Roman"/>
          <w:b/>
          <w:sz w:val="24"/>
          <w:szCs w:val="24"/>
        </w:rPr>
        <w:t xml:space="preserve">Учитель обращается к </w:t>
      </w:r>
      <w:r w:rsidR="000E7077">
        <w:rPr>
          <w:rFonts w:ascii="Times New Roman" w:hAnsi="Times New Roman" w:cs="Times New Roman"/>
          <w:b/>
          <w:sz w:val="24"/>
          <w:szCs w:val="24"/>
        </w:rPr>
        <w:t>родителям</w:t>
      </w:r>
      <w:r w:rsidR="000E7077" w:rsidRPr="000E7077">
        <w:rPr>
          <w:rFonts w:ascii="Times New Roman" w:hAnsi="Times New Roman" w:cs="Times New Roman"/>
          <w:b/>
          <w:sz w:val="24"/>
          <w:szCs w:val="24"/>
        </w:rPr>
        <w:t>:</w:t>
      </w:r>
      <w:r w:rsidR="000E7077">
        <w:rPr>
          <w:rFonts w:ascii="Times New Roman" w:hAnsi="Times New Roman" w:cs="Times New Roman"/>
          <w:sz w:val="24"/>
          <w:szCs w:val="24"/>
        </w:rPr>
        <w:t xml:space="preserve"> </w:t>
      </w:r>
      <w:r w:rsidR="00315E93" w:rsidRPr="00315E93">
        <w:rPr>
          <w:rFonts w:ascii="Times New Roman" w:eastAsia="Times New Roman" w:hAnsi="Times New Roman" w:cs="Times New Roman"/>
          <w:sz w:val="24"/>
          <w:szCs w:val="24"/>
        </w:rPr>
        <w:t>Продолжите</w:t>
      </w:r>
      <w:r w:rsidR="000E7077">
        <w:rPr>
          <w:rFonts w:ascii="Times New Roman" w:eastAsia="Times New Roman" w:hAnsi="Times New Roman" w:cs="Times New Roman"/>
          <w:sz w:val="24"/>
          <w:szCs w:val="24"/>
        </w:rPr>
        <w:t xml:space="preserve"> </w:t>
      </w:r>
      <w:r w:rsidR="00315E93" w:rsidRPr="00315E93">
        <w:rPr>
          <w:rFonts w:ascii="Times New Roman" w:eastAsia="Times New Roman" w:hAnsi="Times New Roman" w:cs="Times New Roman"/>
          <w:sz w:val="24"/>
          <w:szCs w:val="24"/>
        </w:rPr>
        <w:t xml:space="preserve"> фразу: "Сегодня я ещё раз нап</w:t>
      </w:r>
      <w:r w:rsidR="000E7077">
        <w:rPr>
          <w:rFonts w:ascii="Times New Roman" w:eastAsia="Times New Roman" w:hAnsi="Times New Roman" w:cs="Times New Roman"/>
          <w:sz w:val="24"/>
          <w:szCs w:val="24"/>
        </w:rPr>
        <w:t>омню своему ребёнку о том, что…</w:t>
      </w:r>
    </w:p>
    <w:p w:rsidR="000E7077" w:rsidRPr="00D95E86" w:rsidRDefault="008102BA" w:rsidP="00D95E86">
      <w:pPr>
        <w:pStyle w:val="a6"/>
        <w:rPr>
          <w:rFonts w:ascii="Times New Roman" w:hAnsi="Times New Roman" w:cs="Times New Roman"/>
          <w:b/>
          <w:sz w:val="24"/>
          <w:szCs w:val="24"/>
        </w:rPr>
      </w:pPr>
      <w:r w:rsidRPr="008102BA">
        <w:rPr>
          <w:rFonts w:ascii="Times New Roman" w:hAnsi="Times New Roman" w:cs="Times New Roman"/>
          <w:b/>
          <w:sz w:val="24"/>
          <w:szCs w:val="24"/>
        </w:rPr>
        <w:t>11</w:t>
      </w:r>
      <w:r w:rsidR="009E4CF2" w:rsidRPr="008102BA">
        <w:rPr>
          <w:rFonts w:ascii="Times New Roman" w:hAnsi="Times New Roman" w:cs="Times New Roman"/>
          <w:b/>
          <w:sz w:val="24"/>
          <w:szCs w:val="24"/>
        </w:rPr>
        <w:t>.  Домашнее задание.</w:t>
      </w:r>
      <w:r w:rsidR="002467D2">
        <w:rPr>
          <w:rFonts w:ascii="Times New Roman" w:hAnsi="Times New Roman" w:cs="Times New Roman"/>
          <w:b/>
          <w:sz w:val="24"/>
          <w:szCs w:val="24"/>
        </w:rPr>
        <w:t xml:space="preserve">     </w:t>
      </w:r>
      <w:r w:rsidR="009E4CF2" w:rsidRPr="008102BA">
        <w:rPr>
          <w:rFonts w:ascii="Times New Roman" w:hAnsi="Times New Roman" w:cs="Times New Roman"/>
          <w:sz w:val="24"/>
          <w:szCs w:val="24"/>
        </w:rPr>
        <w:t xml:space="preserve">Уважаемые родители, предлагаю вам домашнее задание: разработаем и составим памятки для наших детей. Для детей-пешеходов. Для детей-пассажиров. Для </w:t>
      </w:r>
      <w:r w:rsidR="00A71F5A" w:rsidRPr="008102BA">
        <w:rPr>
          <w:rFonts w:ascii="Times New Roman" w:hAnsi="Times New Roman" w:cs="Times New Roman"/>
          <w:sz w:val="24"/>
          <w:szCs w:val="24"/>
        </w:rPr>
        <w:t xml:space="preserve">детей- </w:t>
      </w:r>
      <w:r w:rsidR="009E4CF2" w:rsidRPr="008102BA">
        <w:rPr>
          <w:rFonts w:ascii="Times New Roman" w:hAnsi="Times New Roman" w:cs="Times New Roman"/>
          <w:sz w:val="24"/>
          <w:szCs w:val="24"/>
        </w:rPr>
        <w:t>велосипедистов. Этот метод вы можете применить и для обучения вашего ребенка ПДД.</w:t>
      </w:r>
    </w:p>
    <w:p w:rsidR="00D22008" w:rsidRPr="00D22008" w:rsidRDefault="00D22008" w:rsidP="00D22008">
      <w:pPr>
        <w:spacing w:before="100" w:beforeAutospacing="1" w:after="100" w:afterAutospacing="1" w:line="240" w:lineRule="auto"/>
        <w:rPr>
          <w:rFonts w:ascii="Times New Roman" w:eastAsia="Times New Roman" w:hAnsi="Times New Roman" w:cs="Times New Roman"/>
          <w:sz w:val="24"/>
          <w:szCs w:val="24"/>
        </w:rPr>
      </w:pPr>
      <w:r w:rsidRPr="00D220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Спасибо всем за участие в нашем мероприятии.  </w:t>
      </w:r>
      <w:r w:rsidRPr="00D22008">
        <w:rPr>
          <w:rFonts w:ascii="Times New Roman" w:eastAsia="Times New Roman" w:hAnsi="Times New Roman" w:cs="Times New Roman"/>
          <w:sz w:val="24"/>
          <w:szCs w:val="24"/>
        </w:rPr>
        <w:t>Желаю вам, дорогие дети и родители, чтобы ваша дорога была всегда ДОБРОЙ!</w:t>
      </w: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0E7077" w:rsidRDefault="000E7077" w:rsidP="00315E93">
      <w:pPr>
        <w:pStyle w:val="a6"/>
        <w:jc w:val="center"/>
        <w:rPr>
          <w:rFonts w:eastAsia="Times New Roman"/>
          <w:b/>
        </w:rPr>
      </w:pPr>
    </w:p>
    <w:p w:rsidR="00D95E86" w:rsidRDefault="00D95E86" w:rsidP="00315E93">
      <w:pPr>
        <w:pStyle w:val="a6"/>
        <w:jc w:val="center"/>
        <w:rPr>
          <w:rFonts w:eastAsia="Times New Roman"/>
          <w:b/>
        </w:rPr>
      </w:pPr>
    </w:p>
    <w:p w:rsidR="000E7077" w:rsidRDefault="000E7077" w:rsidP="00315E93">
      <w:pPr>
        <w:pStyle w:val="a6"/>
        <w:jc w:val="center"/>
        <w:rPr>
          <w:rFonts w:eastAsia="Times New Roman"/>
          <w:b/>
        </w:rPr>
      </w:pPr>
    </w:p>
    <w:p w:rsidR="00D44C64" w:rsidRPr="00315E93" w:rsidRDefault="00D44C64" w:rsidP="00315E93">
      <w:pPr>
        <w:pStyle w:val="a6"/>
        <w:jc w:val="center"/>
        <w:rPr>
          <w:rFonts w:ascii="Times New Roman" w:eastAsia="Times New Roman" w:hAnsi="Times New Roman" w:cs="Times New Roman"/>
          <w:b/>
          <w:color w:val="000000"/>
          <w:sz w:val="28"/>
          <w:szCs w:val="28"/>
        </w:rPr>
      </w:pPr>
      <w:r w:rsidRPr="00315E93">
        <w:rPr>
          <w:rFonts w:eastAsia="Times New Roman"/>
          <w:b/>
        </w:rPr>
        <w:lastRenderedPageBreak/>
        <w:t>Анкета для родителей</w:t>
      </w:r>
    </w:p>
    <w:p w:rsidR="00D44C64" w:rsidRPr="00315E93" w:rsidRDefault="00D44C64" w:rsidP="00315E93">
      <w:pPr>
        <w:pStyle w:val="a6"/>
        <w:jc w:val="center"/>
        <w:rPr>
          <w:rFonts w:ascii="Arial" w:eastAsia="Times New Roman" w:hAnsi="Arial" w:cs="Arial"/>
          <w:b/>
          <w:sz w:val="18"/>
          <w:szCs w:val="18"/>
        </w:rPr>
      </w:pPr>
      <w:r w:rsidRPr="00315E93">
        <w:rPr>
          <w:rFonts w:eastAsia="Times New Roman"/>
          <w:b/>
        </w:rPr>
        <w:t>«Безопасность детей на дороге»</w:t>
      </w:r>
    </w:p>
    <w:p w:rsidR="00D44C64" w:rsidRPr="00ED4A0D" w:rsidRDefault="00D44C64" w:rsidP="00ED4A0D">
      <w:pPr>
        <w:pStyle w:val="a6"/>
        <w:jc w:val="center"/>
        <w:rPr>
          <w:rFonts w:ascii="Arial" w:eastAsia="Times New Roman" w:hAnsi="Arial" w:cs="Arial"/>
          <w:b/>
          <w:sz w:val="18"/>
          <w:szCs w:val="18"/>
        </w:rPr>
      </w:pPr>
    </w:p>
    <w:p w:rsidR="00D44C64" w:rsidRPr="00D44C64" w:rsidRDefault="00D44C64" w:rsidP="00ED4A0D">
      <w:pPr>
        <w:pStyle w:val="a6"/>
        <w:rPr>
          <w:rFonts w:ascii="Arial" w:eastAsia="Times New Roman" w:hAnsi="Arial" w:cs="Arial"/>
          <w:sz w:val="18"/>
          <w:szCs w:val="18"/>
        </w:rPr>
      </w:pPr>
      <w:r w:rsidRPr="00D44C64">
        <w:rPr>
          <w:rFonts w:eastAsia="Times New Roman"/>
        </w:rPr>
        <w:t>ФИО__________________________________________________________</w:t>
      </w:r>
    </w:p>
    <w:p w:rsidR="00D44C64" w:rsidRPr="00ED4A0D" w:rsidRDefault="00D44C64" w:rsidP="00ED4A0D">
      <w:pPr>
        <w:pStyle w:val="a6"/>
        <w:rPr>
          <w:rFonts w:ascii="Arial" w:eastAsia="Times New Roman" w:hAnsi="Arial" w:cs="Arial"/>
          <w:b/>
          <w:sz w:val="18"/>
          <w:szCs w:val="18"/>
        </w:rPr>
      </w:pPr>
      <w:r w:rsidRPr="00ED4A0D">
        <w:rPr>
          <w:rFonts w:eastAsia="Times New Roman"/>
          <w:b/>
        </w:rPr>
        <w:t>Как Вы считаете, с какого возраста нужно знакомить ребёнка с ПДД?</w:t>
      </w:r>
    </w:p>
    <w:p w:rsidR="00D44C64" w:rsidRDefault="00D44C64" w:rsidP="00ED4A0D">
      <w:pPr>
        <w:pStyle w:val="a6"/>
        <w:numPr>
          <w:ilvl w:val="0"/>
          <w:numId w:val="47"/>
        </w:numPr>
        <w:rPr>
          <w:rFonts w:ascii="Arial" w:eastAsia="Times New Roman" w:hAnsi="Arial" w:cs="Arial"/>
          <w:sz w:val="18"/>
          <w:szCs w:val="18"/>
        </w:rPr>
      </w:pPr>
      <w:r w:rsidRPr="00D44C64">
        <w:rPr>
          <w:rFonts w:ascii="Arial" w:eastAsia="Times New Roman" w:hAnsi="Arial" w:cs="Arial"/>
          <w:sz w:val="18"/>
          <w:szCs w:val="18"/>
        </w:rPr>
        <w:t>3 года</w:t>
      </w:r>
    </w:p>
    <w:p w:rsidR="00D44C64" w:rsidRDefault="00D44C64" w:rsidP="00ED4A0D">
      <w:pPr>
        <w:pStyle w:val="a6"/>
        <w:numPr>
          <w:ilvl w:val="0"/>
          <w:numId w:val="47"/>
        </w:numPr>
        <w:rPr>
          <w:rFonts w:ascii="Arial" w:eastAsia="Times New Roman" w:hAnsi="Arial" w:cs="Arial"/>
          <w:sz w:val="18"/>
          <w:szCs w:val="18"/>
        </w:rPr>
      </w:pPr>
      <w:r w:rsidRPr="00ED4A0D">
        <w:rPr>
          <w:rFonts w:ascii="Arial" w:eastAsia="Times New Roman" w:hAnsi="Arial" w:cs="Arial"/>
          <w:sz w:val="18"/>
          <w:szCs w:val="18"/>
        </w:rPr>
        <w:t>4 года</w:t>
      </w:r>
    </w:p>
    <w:p w:rsidR="00D44C64" w:rsidRDefault="00D44C64" w:rsidP="00ED4A0D">
      <w:pPr>
        <w:pStyle w:val="a6"/>
        <w:numPr>
          <w:ilvl w:val="0"/>
          <w:numId w:val="47"/>
        </w:numPr>
        <w:rPr>
          <w:rFonts w:ascii="Arial" w:eastAsia="Times New Roman" w:hAnsi="Arial" w:cs="Arial"/>
          <w:sz w:val="18"/>
          <w:szCs w:val="18"/>
        </w:rPr>
      </w:pPr>
      <w:r w:rsidRPr="00ED4A0D">
        <w:rPr>
          <w:rFonts w:ascii="Arial" w:eastAsia="Times New Roman" w:hAnsi="Arial" w:cs="Arial"/>
          <w:sz w:val="18"/>
          <w:szCs w:val="18"/>
        </w:rPr>
        <w:t>5 лет</w:t>
      </w:r>
    </w:p>
    <w:p w:rsidR="00D44C64" w:rsidRDefault="00D44C64" w:rsidP="00ED4A0D">
      <w:pPr>
        <w:pStyle w:val="a6"/>
        <w:numPr>
          <w:ilvl w:val="0"/>
          <w:numId w:val="47"/>
        </w:numPr>
        <w:rPr>
          <w:rFonts w:ascii="Arial" w:eastAsia="Times New Roman" w:hAnsi="Arial" w:cs="Arial"/>
          <w:sz w:val="18"/>
          <w:szCs w:val="18"/>
        </w:rPr>
      </w:pPr>
      <w:r w:rsidRPr="00ED4A0D">
        <w:rPr>
          <w:rFonts w:ascii="Arial" w:eastAsia="Times New Roman" w:hAnsi="Arial" w:cs="Arial"/>
          <w:sz w:val="18"/>
          <w:szCs w:val="18"/>
        </w:rPr>
        <w:t>6 лет</w:t>
      </w:r>
    </w:p>
    <w:p w:rsidR="00A71F5A" w:rsidRPr="00ED4A0D" w:rsidRDefault="00A71F5A" w:rsidP="00ED4A0D">
      <w:pPr>
        <w:pStyle w:val="a6"/>
        <w:numPr>
          <w:ilvl w:val="0"/>
          <w:numId w:val="47"/>
        </w:numPr>
        <w:rPr>
          <w:rFonts w:ascii="Arial" w:eastAsia="Times New Roman" w:hAnsi="Arial" w:cs="Arial"/>
          <w:sz w:val="18"/>
          <w:szCs w:val="18"/>
        </w:rPr>
      </w:pPr>
      <w:r w:rsidRPr="00ED4A0D">
        <w:rPr>
          <w:rFonts w:ascii="Arial" w:eastAsia="Times New Roman" w:hAnsi="Arial" w:cs="Arial"/>
          <w:sz w:val="18"/>
          <w:szCs w:val="18"/>
        </w:rPr>
        <w:t>когда пойдёт в</w:t>
      </w:r>
      <w:r w:rsidR="00ED4A0D" w:rsidRPr="00ED4A0D">
        <w:rPr>
          <w:rFonts w:ascii="Arial" w:eastAsia="Times New Roman" w:hAnsi="Arial" w:cs="Arial"/>
          <w:sz w:val="18"/>
          <w:szCs w:val="18"/>
        </w:rPr>
        <w:t xml:space="preserve"> </w:t>
      </w:r>
      <w:r w:rsidRPr="00ED4A0D">
        <w:rPr>
          <w:rFonts w:ascii="Arial" w:eastAsia="Times New Roman" w:hAnsi="Arial" w:cs="Arial"/>
          <w:sz w:val="18"/>
          <w:szCs w:val="18"/>
        </w:rPr>
        <w:t>школу</w:t>
      </w:r>
    </w:p>
    <w:p w:rsidR="002D1F05" w:rsidRDefault="002D1F05" w:rsidP="00ED4A0D">
      <w:pPr>
        <w:pStyle w:val="a6"/>
        <w:rPr>
          <w:rFonts w:eastAsia="Times New Roman"/>
          <w:b/>
        </w:rPr>
      </w:pPr>
    </w:p>
    <w:p w:rsidR="00D44C64" w:rsidRPr="00ED4A0D" w:rsidRDefault="00D44C64" w:rsidP="00ED4A0D">
      <w:pPr>
        <w:pStyle w:val="a6"/>
        <w:rPr>
          <w:rFonts w:ascii="Arial" w:eastAsia="Times New Roman" w:hAnsi="Arial" w:cs="Arial"/>
          <w:b/>
          <w:sz w:val="18"/>
          <w:szCs w:val="18"/>
        </w:rPr>
      </w:pPr>
      <w:r w:rsidRPr="00ED4A0D">
        <w:rPr>
          <w:rFonts w:eastAsia="Times New Roman"/>
          <w:b/>
        </w:rPr>
        <w:t>Часто ли вы говорите ребёнку о необходимости соблюдать ПДД</w:t>
      </w:r>
    </w:p>
    <w:p w:rsidR="00D44C64" w:rsidRPr="00D44C64" w:rsidRDefault="00D44C64" w:rsidP="00ED4A0D">
      <w:pPr>
        <w:pStyle w:val="a6"/>
        <w:rPr>
          <w:rFonts w:ascii="Arial" w:eastAsia="Times New Roman" w:hAnsi="Arial" w:cs="Arial"/>
          <w:sz w:val="18"/>
          <w:szCs w:val="18"/>
        </w:rPr>
      </w:pPr>
      <w:r w:rsidRPr="00D44C64">
        <w:rPr>
          <w:rFonts w:eastAsia="Times New Roman"/>
        </w:rPr>
        <w:t>Да</w:t>
      </w:r>
    </w:p>
    <w:p w:rsidR="00D44C64" w:rsidRPr="00D44C64" w:rsidRDefault="00D44C64" w:rsidP="00ED4A0D">
      <w:pPr>
        <w:pStyle w:val="a6"/>
        <w:rPr>
          <w:rFonts w:ascii="Arial" w:eastAsia="Times New Roman" w:hAnsi="Arial" w:cs="Arial"/>
          <w:sz w:val="18"/>
          <w:szCs w:val="18"/>
        </w:rPr>
      </w:pPr>
      <w:r w:rsidRPr="00D44C64">
        <w:rPr>
          <w:rFonts w:eastAsia="Times New Roman"/>
        </w:rPr>
        <w:t>Нет</w:t>
      </w:r>
    </w:p>
    <w:p w:rsidR="00D44C64" w:rsidRPr="00D44C64" w:rsidRDefault="00D44C64" w:rsidP="00ED4A0D">
      <w:pPr>
        <w:pStyle w:val="a6"/>
        <w:rPr>
          <w:rFonts w:ascii="Arial" w:eastAsia="Times New Roman" w:hAnsi="Arial" w:cs="Arial"/>
          <w:sz w:val="18"/>
          <w:szCs w:val="18"/>
        </w:rPr>
      </w:pPr>
      <w:r w:rsidRPr="00D44C64">
        <w:rPr>
          <w:rFonts w:eastAsia="Times New Roman"/>
        </w:rPr>
        <w:t>Не говорим на эту тему</w:t>
      </w:r>
    </w:p>
    <w:p w:rsidR="002D1F05" w:rsidRDefault="002D1F05" w:rsidP="00ED4A0D">
      <w:pPr>
        <w:pStyle w:val="a6"/>
        <w:rPr>
          <w:rFonts w:eastAsia="Times New Roman"/>
          <w:b/>
        </w:rPr>
      </w:pPr>
    </w:p>
    <w:p w:rsidR="00D44C64" w:rsidRPr="00ED4A0D" w:rsidRDefault="00D44C64" w:rsidP="00ED4A0D">
      <w:pPr>
        <w:pStyle w:val="a6"/>
        <w:rPr>
          <w:rFonts w:ascii="Arial" w:eastAsia="Times New Roman" w:hAnsi="Arial" w:cs="Arial"/>
          <w:b/>
          <w:sz w:val="18"/>
          <w:szCs w:val="18"/>
        </w:rPr>
      </w:pPr>
      <w:r w:rsidRPr="00ED4A0D">
        <w:rPr>
          <w:rFonts w:eastAsia="Times New Roman"/>
          <w:b/>
        </w:rPr>
        <w:t>Знает ли Ваш ребёнок безопасн</w:t>
      </w:r>
      <w:r w:rsidR="00A71F5A" w:rsidRPr="00ED4A0D">
        <w:rPr>
          <w:rFonts w:eastAsia="Times New Roman"/>
          <w:b/>
        </w:rPr>
        <w:t xml:space="preserve">ый маршрут из дома в школу </w:t>
      </w:r>
      <w:r w:rsidRPr="00ED4A0D">
        <w:rPr>
          <w:rFonts w:eastAsia="Times New Roman"/>
          <w:b/>
        </w:rPr>
        <w:t xml:space="preserve"> и обратно?</w:t>
      </w:r>
    </w:p>
    <w:p w:rsidR="00D44C64" w:rsidRPr="00D44C64" w:rsidRDefault="00D44C64" w:rsidP="00ED4A0D">
      <w:pPr>
        <w:pStyle w:val="a6"/>
        <w:rPr>
          <w:rFonts w:ascii="Arial" w:eastAsia="Times New Roman" w:hAnsi="Arial" w:cs="Arial"/>
          <w:sz w:val="18"/>
          <w:szCs w:val="18"/>
        </w:rPr>
      </w:pPr>
      <w:r w:rsidRPr="00D44C64">
        <w:rPr>
          <w:rFonts w:eastAsia="Times New Roman"/>
        </w:rPr>
        <w:t>Да</w:t>
      </w:r>
    </w:p>
    <w:p w:rsidR="00D44C64" w:rsidRPr="00D44C64" w:rsidRDefault="00D44C64" w:rsidP="00ED4A0D">
      <w:pPr>
        <w:pStyle w:val="a6"/>
        <w:rPr>
          <w:rFonts w:ascii="Arial" w:eastAsia="Times New Roman" w:hAnsi="Arial" w:cs="Arial"/>
          <w:sz w:val="18"/>
          <w:szCs w:val="18"/>
        </w:rPr>
      </w:pPr>
      <w:r w:rsidRPr="00D44C64">
        <w:rPr>
          <w:rFonts w:eastAsia="Times New Roman"/>
        </w:rPr>
        <w:t>Нет</w:t>
      </w:r>
    </w:p>
    <w:p w:rsidR="002D1F05" w:rsidRDefault="002D1F05" w:rsidP="00ED4A0D">
      <w:pPr>
        <w:pStyle w:val="a6"/>
        <w:rPr>
          <w:rFonts w:eastAsia="Times New Roman"/>
          <w:b/>
        </w:rPr>
      </w:pPr>
    </w:p>
    <w:p w:rsidR="00D44C64" w:rsidRPr="00ED4A0D" w:rsidRDefault="00D44C64" w:rsidP="00ED4A0D">
      <w:pPr>
        <w:pStyle w:val="a6"/>
        <w:rPr>
          <w:rFonts w:ascii="Arial" w:eastAsia="Times New Roman" w:hAnsi="Arial" w:cs="Arial"/>
          <w:b/>
          <w:sz w:val="18"/>
          <w:szCs w:val="18"/>
        </w:rPr>
      </w:pPr>
      <w:r w:rsidRPr="00ED4A0D">
        <w:rPr>
          <w:rFonts w:eastAsia="Times New Roman"/>
          <w:b/>
        </w:rPr>
        <w:t>Ходите ли Вы с ребёнком именно по этому маршруту?</w:t>
      </w:r>
    </w:p>
    <w:p w:rsidR="00D44C64" w:rsidRPr="00D44C64" w:rsidRDefault="00D44C64" w:rsidP="00ED4A0D">
      <w:pPr>
        <w:pStyle w:val="a6"/>
        <w:rPr>
          <w:rFonts w:ascii="Arial" w:eastAsia="Times New Roman" w:hAnsi="Arial" w:cs="Arial"/>
          <w:sz w:val="18"/>
          <w:szCs w:val="18"/>
        </w:rPr>
      </w:pPr>
      <w:r w:rsidRPr="00D44C64">
        <w:rPr>
          <w:rFonts w:eastAsia="Times New Roman"/>
        </w:rPr>
        <w:t>Да</w:t>
      </w:r>
    </w:p>
    <w:p w:rsidR="00D44C64" w:rsidRPr="00D44C64" w:rsidRDefault="00D44C64" w:rsidP="00ED4A0D">
      <w:pPr>
        <w:pStyle w:val="a6"/>
        <w:rPr>
          <w:rFonts w:ascii="Arial" w:eastAsia="Times New Roman" w:hAnsi="Arial" w:cs="Arial"/>
          <w:sz w:val="18"/>
          <w:szCs w:val="18"/>
        </w:rPr>
      </w:pPr>
      <w:r w:rsidRPr="00D44C64">
        <w:rPr>
          <w:rFonts w:eastAsia="Times New Roman"/>
        </w:rPr>
        <w:t>Нет</w:t>
      </w:r>
    </w:p>
    <w:p w:rsidR="00D44C64" w:rsidRPr="00D44C64" w:rsidRDefault="00D44C64" w:rsidP="00ED4A0D">
      <w:pPr>
        <w:pStyle w:val="a6"/>
        <w:rPr>
          <w:rFonts w:ascii="Arial" w:eastAsia="Times New Roman" w:hAnsi="Arial" w:cs="Arial"/>
          <w:sz w:val="18"/>
          <w:szCs w:val="18"/>
        </w:rPr>
      </w:pPr>
      <w:r w:rsidRPr="00D44C64">
        <w:rPr>
          <w:rFonts w:eastAsia="Times New Roman"/>
        </w:rPr>
        <w:t>Иногда</w:t>
      </w:r>
    </w:p>
    <w:p w:rsidR="002D1F05" w:rsidRDefault="002D1F05" w:rsidP="00ED4A0D">
      <w:pPr>
        <w:pStyle w:val="a6"/>
        <w:rPr>
          <w:rFonts w:eastAsia="Times New Roman"/>
          <w:b/>
        </w:rPr>
      </w:pPr>
    </w:p>
    <w:p w:rsidR="00D44C64" w:rsidRPr="00ED4A0D" w:rsidRDefault="00D44C64" w:rsidP="00ED4A0D">
      <w:pPr>
        <w:pStyle w:val="a6"/>
        <w:rPr>
          <w:rFonts w:ascii="Arial" w:eastAsia="Times New Roman" w:hAnsi="Arial" w:cs="Arial"/>
          <w:b/>
          <w:sz w:val="18"/>
          <w:szCs w:val="18"/>
        </w:rPr>
      </w:pPr>
      <w:r w:rsidRPr="00ED4A0D">
        <w:rPr>
          <w:rFonts w:eastAsia="Times New Roman"/>
          <w:b/>
        </w:rPr>
        <w:t>Как Вы считаете, кто должен учить ребёнка безопасному поведению на дороге?</w:t>
      </w:r>
    </w:p>
    <w:p w:rsidR="00D44C64" w:rsidRPr="00D44C64" w:rsidRDefault="00D44C64" w:rsidP="00ED4A0D">
      <w:pPr>
        <w:pStyle w:val="a6"/>
        <w:rPr>
          <w:rFonts w:ascii="Arial" w:eastAsia="Times New Roman" w:hAnsi="Arial" w:cs="Arial"/>
          <w:sz w:val="18"/>
          <w:szCs w:val="18"/>
        </w:rPr>
      </w:pPr>
      <w:r w:rsidRPr="00D44C64">
        <w:rPr>
          <w:rFonts w:eastAsia="Times New Roman"/>
        </w:rPr>
        <w:t>Семья</w:t>
      </w:r>
    </w:p>
    <w:p w:rsidR="00D44C64" w:rsidRPr="00D44C64" w:rsidRDefault="00A71F5A" w:rsidP="00ED4A0D">
      <w:pPr>
        <w:pStyle w:val="a6"/>
        <w:rPr>
          <w:rFonts w:ascii="Arial" w:eastAsia="Times New Roman" w:hAnsi="Arial" w:cs="Arial"/>
          <w:sz w:val="18"/>
          <w:szCs w:val="18"/>
        </w:rPr>
      </w:pPr>
      <w:r>
        <w:rPr>
          <w:rFonts w:eastAsia="Times New Roman"/>
        </w:rPr>
        <w:t xml:space="preserve">Школа </w:t>
      </w:r>
    </w:p>
    <w:p w:rsidR="00D44C64" w:rsidRPr="00D44C64" w:rsidRDefault="00D44C64" w:rsidP="00ED4A0D">
      <w:pPr>
        <w:pStyle w:val="a6"/>
        <w:rPr>
          <w:rFonts w:ascii="Arial" w:eastAsia="Times New Roman" w:hAnsi="Arial" w:cs="Arial"/>
          <w:sz w:val="18"/>
          <w:szCs w:val="18"/>
        </w:rPr>
      </w:pPr>
      <w:r w:rsidRPr="00D44C64">
        <w:rPr>
          <w:rFonts w:eastAsia="Times New Roman"/>
        </w:rPr>
        <w:t>Совместно</w:t>
      </w:r>
    </w:p>
    <w:p w:rsidR="002D1F05" w:rsidRDefault="002D1F05" w:rsidP="00ED4A0D">
      <w:pPr>
        <w:pStyle w:val="a6"/>
        <w:rPr>
          <w:rFonts w:eastAsia="Times New Roman"/>
          <w:b/>
        </w:rPr>
      </w:pPr>
    </w:p>
    <w:p w:rsidR="00D44C64" w:rsidRPr="00ED4A0D" w:rsidRDefault="00D44C64" w:rsidP="00ED4A0D">
      <w:pPr>
        <w:pStyle w:val="a6"/>
        <w:rPr>
          <w:rFonts w:ascii="Arial" w:eastAsia="Times New Roman" w:hAnsi="Arial" w:cs="Arial"/>
          <w:b/>
          <w:sz w:val="18"/>
          <w:szCs w:val="18"/>
        </w:rPr>
      </w:pPr>
      <w:r w:rsidRPr="00ED4A0D">
        <w:rPr>
          <w:rFonts w:eastAsia="Times New Roman"/>
          <w:b/>
        </w:rPr>
        <w:t>Можете ли вы считать себя образцом для подражания в соблюдении ПДД?</w:t>
      </w:r>
    </w:p>
    <w:p w:rsidR="00D44C64" w:rsidRPr="00D44C64" w:rsidRDefault="00D44C64" w:rsidP="00ED4A0D">
      <w:pPr>
        <w:pStyle w:val="a6"/>
        <w:rPr>
          <w:rFonts w:ascii="Arial" w:eastAsia="Times New Roman" w:hAnsi="Arial" w:cs="Arial"/>
          <w:sz w:val="18"/>
          <w:szCs w:val="18"/>
        </w:rPr>
      </w:pPr>
      <w:r w:rsidRPr="00D44C64">
        <w:rPr>
          <w:rFonts w:eastAsia="Times New Roman"/>
        </w:rPr>
        <w:t>Да</w:t>
      </w:r>
    </w:p>
    <w:p w:rsidR="00D44C64" w:rsidRPr="00D44C64" w:rsidRDefault="00D44C64" w:rsidP="00ED4A0D">
      <w:pPr>
        <w:pStyle w:val="a6"/>
        <w:rPr>
          <w:rFonts w:ascii="Arial" w:eastAsia="Times New Roman" w:hAnsi="Arial" w:cs="Arial"/>
          <w:sz w:val="18"/>
          <w:szCs w:val="18"/>
        </w:rPr>
      </w:pPr>
      <w:r w:rsidRPr="00D44C64">
        <w:rPr>
          <w:rFonts w:eastAsia="Times New Roman"/>
        </w:rPr>
        <w:t>Нет</w:t>
      </w:r>
    </w:p>
    <w:p w:rsidR="00D44C64" w:rsidRPr="00D44C64" w:rsidRDefault="00D44C64" w:rsidP="00ED4A0D">
      <w:pPr>
        <w:pStyle w:val="a6"/>
        <w:rPr>
          <w:rFonts w:ascii="Arial" w:eastAsia="Times New Roman" w:hAnsi="Arial" w:cs="Arial"/>
          <w:sz w:val="18"/>
          <w:szCs w:val="18"/>
        </w:rPr>
      </w:pPr>
      <w:r w:rsidRPr="00D44C64">
        <w:rPr>
          <w:rFonts w:eastAsia="Times New Roman"/>
        </w:rPr>
        <w:t>Всякое бывает</w:t>
      </w:r>
    </w:p>
    <w:p w:rsidR="002D1F05" w:rsidRDefault="002D1F05" w:rsidP="00ED4A0D">
      <w:pPr>
        <w:pStyle w:val="a6"/>
        <w:rPr>
          <w:rFonts w:eastAsia="Times New Roman"/>
          <w:b/>
        </w:rPr>
      </w:pPr>
    </w:p>
    <w:p w:rsidR="00D44C64" w:rsidRPr="00ED4A0D" w:rsidRDefault="00D44C64" w:rsidP="00ED4A0D">
      <w:pPr>
        <w:pStyle w:val="a6"/>
        <w:rPr>
          <w:rFonts w:ascii="Arial" w:eastAsia="Times New Roman" w:hAnsi="Arial" w:cs="Arial"/>
          <w:b/>
          <w:sz w:val="18"/>
          <w:szCs w:val="18"/>
        </w:rPr>
      </w:pPr>
      <w:r w:rsidRPr="00ED4A0D">
        <w:rPr>
          <w:rFonts w:eastAsia="Times New Roman"/>
          <w:b/>
        </w:rPr>
        <w:t>Часто ли Ваш ребёнок преподаёт Вам урок безопасного поведения на дороге?</w:t>
      </w:r>
    </w:p>
    <w:p w:rsidR="00D44C64" w:rsidRPr="002D1F05" w:rsidRDefault="00D44C64" w:rsidP="00ED4A0D">
      <w:pPr>
        <w:pStyle w:val="a6"/>
        <w:rPr>
          <w:rFonts w:ascii="Arial" w:eastAsia="Times New Roman" w:hAnsi="Arial" w:cs="Arial"/>
          <w:sz w:val="18"/>
          <w:szCs w:val="18"/>
        </w:rPr>
      </w:pPr>
      <w:r w:rsidRPr="002D1F05">
        <w:rPr>
          <w:rFonts w:eastAsia="Times New Roman"/>
        </w:rPr>
        <w:t>Да</w:t>
      </w:r>
    </w:p>
    <w:p w:rsidR="00D44C64" w:rsidRPr="00D44C64" w:rsidRDefault="00D44C64" w:rsidP="00ED4A0D">
      <w:pPr>
        <w:pStyle w:val="a6"/>
        <w:rPr>
          <w:rFonts w:ascii="Arial" w:eastAsia="Times New Roman" w:hAnsi="Arial" w:cs="Arial"/>
          <w:sz w:val="18"/>
          <w:szCs w:val="18"/>
        </w:rPr>
      </w:pPr>
      <w:r w:rsidRPr="00D44C64">
        <w:rPr>
          <w:rFonts w:eastAsia="Times New Roman"/>
        </w:rPr>
        <w:t>Нет</w:t>
      </w:r>
    </w:p>
    <w:p w:rsidR="00D44C64" w:rsidRPr="00D22008" w:rsidRDefault="00D44C64" w:rsidP="00ED4A0D">
      <w:pPr>
        <w:pStyle w:val="a6"/>
        <w:rPr>
          <w:rFonts w:ascii="Arial" w:eastAsia="Times New Roman" w:hAnsi="Arial" w:cs="Arial"/>
          <w:sz w:val="18"/>
          <w:szCs w:val="18"/>
        </w:rPr>
      </w:pPr>
      <w:r w:rsidRPr="00D44C64">
        <w:rPr>
          <w:rFonts w:eastAsia="Times New Roman"/>
        </w:rPr>
        <w:t>Иногда бывае</w:t>
      </w:r>
      <w:r w:rsidR="00D22008">
        <w:rPr>
          <w:rFonts w:eastAsia="Times New Roman"/>
        </w:rPr>
        <w:t>т</w:t>
      </w:r>
    </w:p>
    <w:p w:rsidR="00315E93" w:rsidRPr="00D22008" w:rsidRDefault="00090474" w:rsidP="00ED4A0D">
      <w:pPr>
        <w:pStyle w:val="a6"/>
        <w:rPr>
          <w:rFonts w:ascii="Arial" w:eastAsia="Times New Roman" w:hAnsi="Arial" w:cs="Arial"/>
          <w:sz w:val="18"/>
          <w:szCs w:val="18"/>
        </w:rPr>
      </w:pPr>
      <w:r>
        <w:rPr>
          <w:rFonts w:eastAsia="Times New Roman"/>
        </w:rPr>
        <w:t xml:space="preserve"> </w:t>
      </w:r>
    </w:p>
    <w:p w:rsidR="00D44C64" w:rsidRDefault="00D44C64" w:rsidP="00D95E86">
      <w:pPr>
        <w:pStyle w:val="a6"/>
        <w:jc w:val="center"/>
        <w:rPr>
          <w:rFonts w:eastAsia="Times New Roman"/>
          <w:b/>
        </w:rPr>
      </w:pPr>
      <w:r w:rsidRPr="002D1F05">
        <w:rPr>
          <w:rFonts w:eastAsia="Times New Roman"/>
          <w:b/>
        </w:rPr>
        <w:t>Список литературы</w:t>
      </w:r>
      <w:r w:rsidR="002D1F05">
        <w:rPr>
          <w:rFonts w:eastAsia="Times New Roman"/>
          <w:b/>
        </w:rPr>
        <w:t>:</w:t>
      </w:r>
    </w:p>
    <w:p w:rsidR="00D95E86" w:rsidRPr="002D1F05" w:rsidRDefault="00D95E86" w:rsidP="00D95E86">
      <w:pPr>
        <w:pStyle w:val="a6"/>
        <w:jc w:val="center"/>
        <w:rPr>
          <w:rFonts w:ascii="Arial" w:eastAsia="Times New Roman" w:hAnsi="Arial" w:cs="Arial"/>
          <w:b/>
          <w:sz w:val="18"/>
          <w:szCs w:val="18"/>
        </w:rPr>
      </w:pPr>
    </w:p>
    <w:p w:rsidR="002D1F05" w:rsidRPr="002D1F05" w:rsidRDefault="002D1F05" w:rsidP="002D1F05">
      <w:pPr>
        <w:pStyle w:val="a6"/>
        <w:rPr>
          <w:rFonts w:ascii="Arial" w:eastAsia="Times New Roman" w:hAnsi="Arial" w:cs="Arial"/>
          <w:b/>
          <w:sz w:val="18"/>
          <w:szCs w:val="18"/>
        </w:rPr>
      </w:pPr>
      <w:r w:rsidRPr="00D44C64">
        <w:rPr>
          <w:rFonts w:eastAsia="Times New Roman"/>
        </w:rPr>
        <w:t> </w:t>
      </w:r>
      <w:r>
        <w:rPr>
          <w:rFonts w:eastAsia="Times New Roman"/>
        </w:rPr>
        <w:t>*</w:t>
      </w:r>
      <w:r w:rsidRPr="002D1F05">
        <w:rPr>
          <w:rFonts w:eastAsia="Times New Roman"/>
          <w:b/>
        </w:rPr>
        <w:t>Пособие по правилам дорожной безопасности для младшего школьного возраста "Путешествие на зелёный свет или Школа юного пешехода" за сентябрь 2014 года</w:t>
      </w:r>
    </w:p>
    <w:p w:rsidR="00D44C64" w:rsidRPr="00D44C64" w:rsidRDefault="00D44C64" w:rsidP="00ED4A0D">
      <w:pPr>
        <w:pStyle w:val="a6"/>
        <w:rPr>
          <w:rFonts w:ascii="Arial" w:eastAsia="Times New Roman" w:hAnsi="Arial" w:cs="Arial"/>
          <w:sz w:val="18"/>
          <w:szCs w:val="18"/>
        </w:rPr>
      </w:pPr>
      <w:proofErr w:type="spellStart"/>
      <w:r w:rsidRPr="00D44C64">
        <w:rPr>
          <w:rFonts w:eastAsia="Times New Roman"/>
        </w:rPr>
        <w:t>Старцева</w:t>
      </w:r>
      <w:proofErr w:type="spellEnd"/>
      <w:r w:rsidRPr="00D44C64">
        <w:rPr>
          <w:rFonts w:eastAsia="Times New Roman"/>
        </w:rPr>
        <w:t xml:space="preserve"> О.В. «Школа дорожных наук», М.: «ТЦ Сфера» 2012.</w:t>
      </w:r>
    </w:p>
    <w:p w:rsidR="00D44C64" w:rsidRPr="00D44C64" w:rsidRDefault="00D44C64" w:rsidP="00ED4A0D">
      <w:pPr>
        <w:pStyle w:val="a6"/>
        <w:rPr>
          <w:rFonts w:ascii="Arial" w:eastAsia="Times New Roman" w:hAnsi="Arial" w:cs="Arial"/>
          <w:sz w:val="18"/>
          <w:szCs w:val="18"/>
        </w:rPr>
      </w:pPr>
      <w:proofErr w:type="spellStart"/>
      <w:r w:rsidRPr="00D44C64">
        <w:rPr>
          <w:rFonts w:eastAsia="Times New Roman"/>
        </w:rPr>
        <w:t>Скоролупова</w:t>
      </w:r>
      <w:proofErr w:type="spellEnd"/>
      <w:r w:rsidRPr="00D44C64">
        <w:rPr>
          <w:rFonts w:eastAsia="Times New Roman"/>
        </w:rPr>
        <w:t xml:space="preserve"> О.А. «Занятия с детьми старшего дошкольного возраста по теме «Правила и безопасность дорожного движения», М.: «Издательство Скрипторий», 2003.</w:t>
      </w:r>
    </w:p>
    <w:p w:rsidR="00D44C64" w:rsidRPr="00D44C64" w:rsidRDefault="00D44C64" w:rsidP="00ED4A0D">
      <w:pPr>
        <w:pStyle w:val="a6"/>
        <w:rPr>
          <w:rFonts w:ascii="Arial" w:eastAsia="Times New Roman" w:hAnsi="Arial" w:cs="Arial"/>
          <w:sz w:val="18"/>
          <w:szCs w:val="18"/>
        </w:rPr>
      </w:pPr>
      <w:r w:rsidRPr="00D44C64">
        <w:rPr>
          <w:rFonts w:eastAsia="Times New Roman"/>
        </w:rPr>
        <w:t xml:space="preserve">Авдеева Н.Н., Князева О.Л., </w:t>
      </w:r>
      <w:proofErr w:type="spellStart"/>
      <w:r w:rsidRPr="00D44C64">
        <w:rPr>
          <w:rFonts w:eastAsia="Times New Roman"/>
        </w:rPr>
        <w:t>Стеркина</w:t>
      </w:r>
      <w:proofErr w:type="spellEnd"/>
      <w:r w:rsidRPr="00D44C64">
        <w:rPr>
          <w:rFonts w:eastAsia="Times New Roman"/>
        </w:rPr>
        <w:t xml:space="preserve"> Р.Б. Безопасность: Учебное пособие по основам безопасности жизнедеятельности детей старшего дошкольного возраста. – М.: АСТ-ЛТД, 1998.</w:t>
      </w:r>
    </w:p>
    <w:p w:rsidR="00D44C64" w:rsidRPr="00D44C64" w:rsidRDefault="00D44C64" w:rsidP="00ED4A0D">
      <w:pPr>
        <w:pStyle w:val="a6"/>
        <w:rPr>
          <w:rFonts w:ascii="Arial" w:eastAsia="Times New Roman" w:hAnsi="Arial" w:cs="Arial"/>
          <w:sz w:val="18"/>
          <w:szCs w:val="18"/>
        </w:rPr>
      </w:pPr>
      <w:r w:rsidRPr="00D44C64">
        <w:rPr>
          <w:rFonts w:eastAsia="Times New Roman"/>
        </w:rPr>
        <w:t>Р.Бабина. Занимательная дорожная азбука. М.: АСТ-ЛТД, Просвещение, 1990</w:t>
      </w:r>
    </w:p>
    <w:p w:rsidR="00D44C64" w:rsidRPr="00D44C64" w:rsidRDefault="00D44C64" w:rsidP="00ED4A0D">
      <w:pPr>
        <w:pStyle w:val="a6"/>
        <w:rPr>
          <w:rFonts w:ascii="Arial" w:eastAsia="Times New Roman" w:hAnsi="Arial" w:cs="Arial"/>
          <w:sz w:val="18"/>
          <w:szCs w:val="18"/>
        </w:rPr>
      </w:pPr>
      <w:proofErr w:type="spellStart"/>
      <w:r w:rsidRPr="00D44C64">
        <w:rPr>
          <w:rFonts w:eastAsia="Times New Roman"/>
        </w:rPr>
        <w:t>Боровская</w:t>
      </w:r>
      <w:proofErr w:type="spellEnd"/>
      <w:r w:rsidRPr="00D44C64">
        <w:rPr>
          <w:rFonts w:eastAsia="Times New Roman"/>
        </w:rPr>
        <w:t xml:space="preserve"> И. Я в безопасности. ГОРОД, «</w:t>
      </w:r>
      <w:proofErr w:type="spellStart"/>
      <w:r w:rsidRPr="00D44C64">
        <w:rPr>
          <w:rFonts w:eastAsia="Times New Roman"/>
        </w:rPr>
        <w:t>Хорвест</w:t>
      </w:r>
      <w:proofErr w:type="spellEnd"/>
      <w:r w:rsidRPr="00D44C64">
        <w:rPr>
          <w:rFonts w:eastAsia="Times New Roman"/>
        </w:rPr>
        <w:t>», 2004</w:t>
      </w:r>
    </w:p>
    <w:p w:rsidR="00D44C64" w:rsidRPr="00D44C64" w:rsidRDefault="00D44C64" w:rsidP="00ED4A0D">
      <w:pPr>
        <w:pStyle w:val="a6"/>
        <w:rPr>
          <w:rFonts w:ascii="Arial" w:eastAsia="Times New Roman" w:hAnsi="Arial" w:cs="Arial"/>
          <w:sz w:val="18"/>
          <w:szCs w:val="18"/>
        </w:rPr>
      </w:pPr>
      <w:r w:rsidRPr="00D44C64">
        <w:rPr>
          <w:rFonts w:eastAsia="Times New Roman"/>
        </w:rPr>
        <w:t>Дружинина М. Наш друг – светофор. М.: Махаон, 2005</w:t>
      </w:r>
    </w:p>
    <w:p w:rsidR="00D44C64" w:rsidRPr="00D44C64" w:rsidRDefault="00D44C64" w:rsidP="00ED4A0D">
      <w:pPr>
        <w:pStyle w:val="a6"/>
        <w:rPr>
          <w:rFonts w:ascii="Arial" w:eastAsia="Times New Roman" w:hAnsi="Arial" w:cs="Arial"/>
          <w:sz w:val="18"/>
          <w:szCs w:val="18"/>
        </w:rPr>
      </w:pPr>
      <w:proofErr w:type="spellStart"/>
      <w:r w:rsidRPr="00D44C64">
        <w:rPr>
          <w:rFonts w:eastAsia="Times New Roman"/>
        </w:rPr>
        <w:t>Майорова</w:t>
      </w:r>
      <w:proofErr w:type="spellEnd"/>
      <w:r w:rsidRPr="00D44C64">
        <w:rPr>
          <w:rFonts w:eastAsia="Times New Roman"/>
        </w:rPr>
        <w:t xml:space="preserve"> Ф.С. Изучаем дорожную азбуку. – М.: «Скрипторий 2003», 2008</w:t>
      </w:r>
    </w:p>
    <w:p w:rsidR="00D44C64" w:rsidRPr="00D44C64" w:rsidRDefault="00D44C64" w:rsidP="00ED4A0D">
      <w:pPr>
        <w:pStyle w:val="a6"/>
        <w:rPr>
          <w:rFonts w:ascii="Arial" w:eastAsia="Times New Roman" w:hAnsi="Arial" w:cs="Arial"/>
          <w:sz w:val="18"/>
          <w:szCs w:val="18"/>
        </w:rPr>
      </w:pPr>
      <w:r w:rsidRPr="00D44C64">
        <w:rPr>
          <w:rFonts w:eastAsia="Times New Roman"/>
        </w:rPr>
        <w:t>Денисова Д. Как перейти дорогу. М.: «Мозаика-Синтез», 2004</w:t>
      </w:r>
    </w:p>
    <w:p w:rsidR="00D44C64" w:rsidRPr="00D44C64" w:rsidRDefault="00D44C64" w:rsidP="00ED4A0D">
      <w:pPr>
        <w:pStyle w:val="a6"/>
        <w:rPr>
          <w:rFonts w:ascii="Arial" w:eastAsia="Times New Roman" w:hAnsi="Arial" w:cs="Arial"/>
          <w:sz w:val="18"/>
          <w:szCs w:val="18"/>
        </w:rPr>
      </w:pPr>
      <w:r w:rsidRPr="00D44C64">
        <w:rPr>
          <w:rFonts w:eastAsia="Times New Roman"/>
        </w:rPr>
        <w:t>Черепанова С.Н. Правила дорожного движения дошкольникам. – М.: «Скрипторий 2003», 2008</w:t>
      </w:r>
    </w:p>
    <w:p w:rsidR="00D44C64" w:rsidRPr="00D44C64" w:rsidRDefault="00D44C64" w:rsidP="00ED4A0D">
      <w:pPr>
        <w:pStyle w:val="a6"/>
        <w:rPr>
          <w:rFonts w:ascii="Arial" w:eastAsia="Times New Roman" w:hAnsi="Arial" w:cs="Arial"/>
          <w:sz w:val="18"/>
          <w:szCs w:val="18"/>
        </w:rPr>
      </w:pPr>
      <w:proofErr w:type="spellStart"/>
      <w:r w:rsidRPr="00D44C64">
        <w:rPr>
          <w:rFonts w:eastAsia="Times New Roman"/>
        </w:rPr>
        <w:t>Хромцова</w:t>
      </w:r>
      <w:proofErr w:type="spellEnd"/>
      <w:r w:rsidRPr="00D44C64">
        <w:rPr>
          <w:rFonts w:eastAsia="Times New Roman"/>
        </w:rPr>
        <w:t xml:space="preserve"> Т.Г. Воспитание безопасного поведения дошкольников на улице. М.: «Центр педагогического образования», 2007</w:t>
      </w:r>
    </w:p>
    <w:p w:rsidR="00D44C64" w:rsidRPr="00D44C64" w:rsidRDefault="00D44C64" w:rsidP="00ED4A0D">
      <w:pPr>
        <w:pStyle w:val="a6"/>
        <w:rPr>
          <w:rFonts w:ascii="Arial" w:eastAsia="Times New Roman" w:hAnsi="Arial" w:cs="Arial"/>
          <w:sz w:val="18"/>
          <w:szCs w:val="18"/>
        </w:rPr>
      </w:pPr>
      <w:proofErr w:type="spellStart"/>
      <w:r w:rsidRPr="00D44C64">
        <w:rPr>
          <w:rFonts w:eastAsia="Times New Roman"/>
        </w:rPr>
        <w:t>Гарнышева</w:t>
      </w:r>
      <w:proofErr w:type="spellEnd"/>
      <w:r w:rsidRPr="00D44C64">
        <w:rPr>
          <w:rFonts w:eastAsia="Times New Roman"/>
        </w:rPr>
        <w:t xml:space="preserve"> Т.П. Как научить детей ПДД? СПб: «ДЕТСТВО-ПРЕСС», 2010</w:t>
      </w:r>
      <w:r w:rsidR="00D22008">
        <w:rPr>
          <w:rFonts w:eastAsia="Times New Roman"/>
        </w:rPr>
        <w:t>.</w:t>
      </w:r>
    </w:p>
    <w:sectPr w:rsidR="00D44C64" w:rsidRPr="00D44C64" w:rsidSect="00A81C98">
      <w:type w:val="continuous"/>
      <w:pgSz w:w="11906" w:h="16838"/>
      <w:pgMar w:top="720" w:right="720" w:bottom="720" w:left="720" w:header="283" w:footer="28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077" w:rsidRDefault="000E7077" w:rsidP="00A81C98">
      <w:pPr>
        <w:spacing w:after="0" w:line="240" w:lineRule="auto"/>
      </w:pPr>
      <w:r>
        <w:separator/>
      </w:r>
    </w:p>
  </w:endnote>
  <w:endnote w:type="continuationSeparator" w:id="1">
    <w:p w:rsidR="000E7077" w:rsidRDefault="000E7077" w:rsidP="00A81C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753391"/>
      <w:docPartObj>
        <w:docPartGallery w:val="Page Numbers (Bottom of Page)"/>
        <w:docPartUnique/>
      </w:docPartObj>
    </w:sdtPr>
    <w:sdtContent>
      <w:p w:rsidR="000E7077" w:rsidRDefault="002453BA">
        <w:pPr>
          <w:pStyle w:val="ad"/>
          <w:jc w:val="right"/>
        </w:pPr>
        <w:fldSimple w:instr=" PAGE   \* MERGEFORMAT ">
          <w:r w:rsidR="007D7307">
            <w:rPr>
              <w:noProof/>
            </w:rPr>
            <w:t>9</w:t>
          </w:r>
        </w:fldSimple>
      </w:p>
    </w:sdtContent>
  </w:sdt>
  <w:p w:rsidR="000E7077" w:rsidRDefault="000E707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077" w:rsidRDefault="000E7077" w:rsidP="00A81C98">
      <w:pPr>
        <w:spacing w:after="0" w:line="240" w:lineRule="auto"/>
      </w:pPr>
      <w:r>
        <w:separator/>
      </w:r>
    </w:p>
  </w:footnote>
  <w:footnote w:type="continuationSeparator" w:id="1">
    <w:p w:rsidR="000E7077" w:rsidRDefault="000E7077" w:rsidP="00A81C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077" w:rsidRDefault="000E7077">
    <w:pPr>
      <w:pStyle w:val="ab"/>
    </w:pPr>
    <w:r>
      <w:t xml:space="preserve">МБОУ "СОШ №15 п. Березайка" </w:t>
    </w:r>
    <w:proofErr w:type="spellStart"/>
    <w:r>
      <w:t>Бологовского</w:t>
    </w:r>
    <w:proofErr w:type="spellEnd"/>
    <w:r>
      <w:t xml:space="preserve"> района Тверской области. </w:t>
    </w:r>
  </w:p>
  <w:p w:rsidR="000E7077" w:rsidRDefault="000E7077">
    <w:pPr>
      <w:pStyle w:val="ab"/>
    </w:pPr>
    <w:r>
      <w:t>Автор - учитель начальных классов Макарова Л.Б.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bullet"/>
      <w:lvlText w:val=""/>
      <w:lvlJc w:val="left"/>
      <w:pPr>
        <w:tabs>
          <w:tab w:val="num" w:pos="397"/>
        </w:tabs>
        <w:ind w:left="397" w:hanging="397"/>
      </w:pPr>
      <w:rPr>
        <w:rFonts w:ascii="Symbol" w:hAnsi="Symbol" w:cs="Symbol"/>
      </w:rPr>
    </w:lvl>
  </w:abstractNum>
  <w:abstractNum w:abstractNumId="1">
    <w:nsid w:val="00000002"/>
    <w:multiLevelType w:val="singleLevel"/>
    <w:tmpl w:val="00000002"/>
    <w:name w:val="WW8Num3"/>
    <w:lvl w:ilvl="0">
      <w:start w:val="5"/>
      <w:numFmt w:val="decimal"/>
      <w:lvlText w:val="%1."/>
      <w:lvlJc w:val="left"/>
      <w:pPr>
        <w:tabs>
          <w:tab w:val="num" w:pos="397"/>
        </w:tabs>
        <w:ind w:left="397" w:hanging="397"/>
      </w:pPr>
    </w:lvl>
  </w:abstractNum>
  <w:abstractNum w:abstractNumId="2">
    <w:nsid w:val="00000003"/>
    <w:multiLevelType w:val="singleLevel"/>
    <w:tmpl w:val="00000003"/>
    <w:name w:val="WW8Num4"/>
    <w:lvl w:ilvl="0">
      <w:start w:val="1"/>
      <w:numFmt w:val="decimal"/>
      <w:lvlText w:val="%1."/>
      <w:lvlJc w:val="left"/>
      <w:pPr>
        <w:tabs>
          <w:tab w:val="num" w:pos="720"/>
        </w:tabs>
        <w:ind w:left="720" w:hanging="360"/>
      </w:pPr>
      <w:rPr>
        <w:sz w:val="28"/>
        <w:szCs w:val="28"/>
      </w:rPr>
    </w:lvl>
  </w:abstractNum>
  <w:abstractNum w:abstractNumId="3">
    <w:nsid w:val="00000004"/>
    <w:multiLevelType w:val="singleLevel"/>
    <w:tmpl w:val="00000004"/>
    <w:name w:val="WW8Num8"/>
    <w:lvl w:ilvl="0">
      <w:start w:val="5"/>
      <w:numFmt w:val="decimal"/>
      <w:lvlText w:val="%1."/>
      <w:lvlJc w:val="left"/>
      <w:pPr>
        <w:tabs>
          <w:tab w:val="num" w:pos="397"/>
        </w:tabs>
        <w:ind w:left="397" w:hanging="397"/>
      </w:pPr>
      <w:rPr>
        <w:b/>
        <w:sz w:val="28"/>
        <w:szCs w:val="28"/>
      </w:rPr>
    </w:lvl>
  </w:abstractNum>
  <w:abstractNum w:abstractNumId="4">
    <w:nsid w:val="00000005"/>
    <w:multiLevelType w:val="singleLevel"/>
    <w:tmpl w:val="00000005"/>
    <w:name w:val="WW8Num12"/>
    <w:lvl w:ilvl="0">
      <w:start w:val="1"/>
      <w:numFmt w:val="bullet"/>
      <w:lvlText w:val=""/>
      <w:lvlJc w:val="left"/>
      <w:pPr>
        <w:tabs>
          <w:tab w:val="num" w:pos="397"/>
        </w:tabs>
        <w:ind w:left="397" w:hanging="397"/>
      </w:pPr>
      <w:rPr>
        <w:rFonts w:ascii="Symbol" w:hAnsi="Symbol" w:cs="Symbol"/>
      </w:rPr>
    </w:lvl>
  </w:abstractNum>
  <w:abstractNum w:abstractNumId="5">
    <w:nsid w:val="00000006"/>
    <w:multiLevelType w:val="singleLevel"/>
    <w:tmpl w:val="00000006"/>
    <w:name w:val="WW8Num14"/>
    <w:lvl w:ilvl="0">
      <w:start w:val="1"/>
      <w:numFmt w:val="decimal"/>
      <w:lvlText w:val="%1."/>
      <w:lvlJc w:val="left"/>
      <w:pPr>
        <w:tabs>
          <w:tab w:val="num" w:pos="397"/>
        </w:tabs>
        <w:ind w:left="397" w:hanging="397"/>
      </w:pPr>
      <w:rPr>
        <w:sz w:val="28"/>
        <w:szCs w:val="28"/>
      </w:rPr>
    </w:lvl>
  </w:abstractNum>
  <w:abstractNum w:abstractNumId="6">
    <w:nsid w:val="00810077"/>
    <w:multiLevelType w:val="multilevel"/>
    <w:tmpl w:val="1646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0C83842"/>
    <w:multiLevelType w:val="multilevel"/>
    <w:tmpl w:val="07FE1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252249F"/>
    <w:multiLevelType w:val="multilevel"/>
    <w:tmpl w:val="4BCC6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7A44643"/>
    <w:multiLevelType w:val="multilevel"/>
    <w:tmpl w:val="8512A2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8431B33"/>
    <w:multiLevelType w:val="multilevel"/>
    <w:tmpl w:val="722ED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D065F53"/>
    <w:multiLevelType w:val="multilevel"/>
    <w:tmpl w:val="92846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21E3DC8"/>
    <w:multiLevelType w:val="multilevel"/>
    <w:tmpl w:val="E4D433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676668C"/>
    <w:multiLevelType w:val="multilevel"/>
    <w:tmpl w:val="AB9E7C7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178D3386"/>
    <w:multiLevelType w:val="multilevel"/>
    <w:tmpl w:val="9F6679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90F1369"/>
    <w:multiLevelType w:val="multilevel"/>
    <w:tmpl w:val="9DD6A0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25B2F1F"/>
    <w:multiLevelType w:val="multilevel"/>
    <w:tmpl w:val="E3DAE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85F0131"/>
    <w:multiLevelType w:val="multilevel"/>
    <w:tmpl w:val="D55E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8DD5DB5"/>
    <w:multiLevelType w:val="multilevel"/>
    <w:tmpl w:val="5BA43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B8D6CDE"/>
    <w:multiLevelType w:val="multilevel"/>
    <w:tmpl w:val="80FA6C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F690548"/>
    <w:multiLevelType w:val="multilevel"/>
    <w:tmpl w:val="A3DA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1C4177"/>
    <w:multiLevelType w:val="multilevel"/>
    <w:tmpl w:val="531E0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B4E7108"/>
    <w:multiLevelType w:val="hybridMultilevel"/>
    <w:tmpl w:val="B2BC63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5F65BD"/>
    <w:multiLevelType w:val="multilevel"/>
    <w:tmpl w:val="8764A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6B4F59"/>
    <w:multiLevelType w:val="hybridMultilevel"/>
    <w:tmpl w:val="00FE4D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A002C3"/>
    <w:multiLevelType w:val="multilevel"/>
    <w:tmpl w:val="2B54B0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FD79B0"/>
    <w:multiLevelType w:val="multilevel"/>
    <w:tmpl w:val="6BBED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44A1A33"/>
    <w:multiLevelType w:val="multilevel"/>
    <w:tmpl w:val="8ED4D91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45C43E6"/>
    <w:multiLevelType w:val="hybridMultilevel"/>
    <w:tmpl w:val="DCCAEE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7B1051A"/>
    <w:multiLevelType w:val="multilevel"/>
    <w:tmpl w:val="F040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CF034C"/>
    <w:multiLevelType w:val="multilevel"/>
    <w:tmpl w:val="525C26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A347C00"/>
    <w:multiLevelType w:val="hybridMultilevel"/>
    <w:tmpl w:val="A74469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B566FE0"/>
    <w:multiLevelType w:val="hybridMultilevel"/>
    <w:tmpl w:val="590CB140"/>
    <w:lvl w:ilvl="0" w:tplc="A4305B3A">
      <w:start w:val="5"/>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DF03323"/>
    <w:multiLevelType w:val="hybridMultilevel"/>
    <w:tmpl w:val="1B421B30"/>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4">
    <w:nsid w:val="4EA14EE5"/>
    <w:multiLevelType w:val="hybridMultilevel"/>
    <w:tmpl w:val="D426712E"/>
    <w:lvl w:ilvl="0" w:tplc="C258312C">
      <w:start w:val="1"/>
      <w:numFmt w:val="bullet"/>
      <w:lvlText w:val=""/>
      <w:lvlJc w:val="left"/>
      <w:pPr>
        <w:tabs>
          <w:tab w:val="num" w:pos="1105"/>
        </w:tabs>
        <w:ind w:left="708" w:firstLine="0"/>
      </w:pPr>
      <w:rPr>
        <w:rFonts w:ascii="Symbol" w:hAnsi="Symbol" w:hint="default"/>
        <w:sz w:val="40"/>
        <w:szCs w:val="40"/>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524B4187"/>
    <w:multiLevelType w:val="hybridMultilevel"/>
    <w:tmpl w:val="1D6657C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4A809CE"/>
    <w:multiLevelType w:val="multilevel"/>
    <w:tmpl w:val="CBFE7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5F71BB0"/>
    <w:multiLevelType w:val="hybridMultilevel"/>
    <w:tmpl w:val="DE4C8716"/>
    <w:lvl w:ilvl="0" w:tplc="1610BB14">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57B460AA"/>
    <w:multiLevelType w:val="multilevel"/>
    <w:tmpl w:val="3A2E6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8CA0DC5"/>
    <w:multiLevelType w:val="multilevel"/>
    <w:tmpl w:val="F13E58A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9624A3C"/>
    <w:multiLevelType w:val="multilevel"/>
    <w:tmpl w:val="3990A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DDA31F8"/>
    <w:multiLevelType w:val="multilevel"/>
    <w:tmpl w:val="81CCE9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04511D1"/>
    <w:multiLevelType w:val="multilevel"/>
    <w:tmpl w:val="89365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4252C1F"/>
    <w:multiLevelType w:val="hybridMultilevel"/>
    <w:tmpl w:val="72BC248C"/>
    <w:lvl w:ilvl="0" w:tplc="241C9F6E">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4">
    <w:nsid w:val="6AA042B3"/>
    <w:multiLevelType w:val="multilevel"/>
    <w:tmpl w:val="03646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D6173C5"/>
    <w:multiLevelType w:val="multilevel"/>
    <w:tmpl w:val="295C3B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D897F04"/>
    <w:multiLevelType w:val="multilevel"/>
    <w:tmpl w:val="34C4B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844190B"/>
    <w:multiLevelType w:val="multilevel"/>
    <w:tmpl w:val="CD7824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D864066"/>
    <w:multiLevelType w:val="multilevel"/>
    <w:tmpl w:val="9B06D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43"/>
  </w:num>
  <w:num w:numId="8">
    <w:abstractNumId w:val="37"/>
  </w:num>
  <w:num w:numId="9">
    <w:abstractNumId w:val="32"/>
  </w:num>
  <w:num w:numId="10">
    <w:abstractNumId w:val="34"/>
  </w:num>
  <w:num w:numId="11">
    <w:abstractNumId w:val="13"/>
  </w:num>
  <w:num w:numId="12">
    <w:abstractNumId w:val="16"/>
  </w:num>
  <w:num w:numId="13">
    <w:abstractNumId w:val="7"/>
  </w:num>
  <w:num w:numId="14">
    <w:abstractNumId w:val="40"/>
  </w:num>
  <w:num w:numId="15">
    <w:abstractNumId w:val="44"/>
  </w:num>
  <w:num w:numId="16">
    <w:abstractNumId w:val="15"/>
  </w:num>
  <w:num w:numId="17">
    <w:abstractNumId w:val="19"/>
  </w:num>
  <w:num w:numId="18">
    <w:abstractNumId w:val="48"/>
  </w:num>
  <w:num w:numId="19">
    <w:abstractNumId w:val="45"/>
  </w:num>
  <w:num w:numId="20">
    <w:abstractNumId w:val="10"/>
  </w:num>
  <w:num w:numId="21">
    <w:abstractNumId w:val="25"/>
  </w:num>
  <w:num w:numId="22">
    <w:abstractNumId w:val="8"/>
  </w:num>
  <w:num w:numId="23">
    <w:abstractNumId w:val="9"/>
  </w:num>
  <w:num w:numId="24">
    <w:abstractNumId w:val="11"/>
  </w:num>
  <w:num w:numId="25">
    <w:abstractNumId w:val="41"/>
  </w:num>
  <w:num w:numId="26">
    <w:abstractNumId w:val="42"/>
  </w:num>
  <w:num w:numId="27">
    <w:abstractNumId w:val="39"/>
  </w:num>
  <w:num w:numId="28">
    <w:abstractNumId w:val="6"/>
  </w:num>
  <w:num w:numId="29">
    <w:abstractNumId w:val="17"/>
  </w:num>
  <w:num w:numId="30">
    <w:abstractNumId w:val="20"/>
  </w:num>
  <w:num w:numId="31">
    <w:abstractNumId w:val="46"/>
  </w:num>
  <w:num w:numId="32">
    <w:abstractNumId w:val="38"/>
  </w:num>
  <w:num w:numId="33">
    <w:abstractNumId w:val="29"/>
  </w:num>
  <w:num w:numId="34">
    <w:abstractNumId w:val="23"/>
  </w:num>
  <w:num w:numId="35">
    <w:abstractNumId w:val="36"/>
  </w:num>
  <w:num w:numId="36">
    <w:abstractNumId w:val="21"/>
  </w:num>
  <w:num w:numId="37">
    <w:abstractNumId w:val="12"/>
  </w:num>
  <w:num w:numId="38">
    <w:abstractNumId w:val="30"/>
  </w:num>
  <w:num w:numId="39">
    <w:abstractNumId w:val="26"/>
  </w:num>
  <w:num w:numId="40">
    <w:abstractNumId w:val="47"/>
  </w:num>
  <w:num w:numId="41">
    <w:abstractNumId w:val="14"/>
  </w:num>
  <w:num w:numId="42">
    <w:abstractNumId w:val="27"/>
  </w:num>
  <w:num w:numId="43">
    <w:abstractNumId w:val="18"/>
  </w:num>
  <w:num w:numId="44">
    <w:abstractNumId w:val="28"/>
  </w:num>
  <w:num w:numId="45">
    <w:abstractNumId w:val="33"/>
  </w:num>
  <w:num w:numId="46">
    <w:abstractNumId w:val="31"/>
  </w:num>
  <w:num w:numId="47">
    <w:abstractNumId w:val="35"/>
  </w:num>
  <w:num w:numId="48">
    <w:abstractNumId w:val="22"/>
  </w:num>
  <w:num w:numId="4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F7B64"/>
    <w:rsid w:val="00090474"/>
    <w:rsid w:val="000E7077"/>
    <w:rsid w:val="001148F3"/>
    <w:rsid w:val="001162C0"/>
    <w:rsid w:val="001D72B6"/>
    <w:rsid w:val="00211872"/>
    <w:rsid w:val="002453BA"/>
    <w:rsid w:val="002467D2"/>
    <w:rsid w:val="00261CCE"/>
    <w:rsid w:val="002A25A9"/>
    <w:rsid w:val="002B5616"/>
    <w:rsid w:val="002B5C31"/>
    <w:rsid w:val="002D1F05"/>
    <w:rsid w:val="00315E93"/>
    <w:rsid w:val="00316B80"/>
    <w:rsid w:val="003E3F4E"/>
    <w:rsid w:val="003F7B64"/>
    <w:rsid w:val="00553B93"/>
    <w:rsid w:val="005C024F"/>
    <w:rsid w:val="00630198"/>
    <w:rsid w:val="00694FD7"/>
    <w:rsid w:val="006C5B4E"/>
    <w:rsid w:val="007311AA"/>
    <w:rsid w:val="00742CA1"/>
    <w:rsid w:val="007D7307"/>
    <w:rsid w:val="007F1AA4"/>
    <w:rsid w:val="008102BA"/>
    <w:rsid w:val="00827E81"/>
    <w:rsid w:val="00881C1A"/>
    <w:rsid w:val="00993544"/>
    <w:rsid w:val="009E4CF2"/>
    <w:rsid w:val="00A57CE7"/>
    <w:rsid w:val="00A71F5A"/>
    <w:rsid w:val="00A81C98"/>
    <w:rsid w:val="00B32432"/>
    <w:rsid w:val="00B62EEC"/>
    <w:rsid w:val="00B844ED"/>
    <w:rsid w:val="00C630C2"/>
    <w:rsid w:val="00CB2B63"/>
    <w:rsid w:val="00D176EF"/>
    <w:rsid w:val="00D22008"/>
    <w:rsid w:val="00D44C64"/>
    <w:rsid w:val="00D46EFA"/>
    <w:rsid w:val="00D95E86"/>
    <w:rsid w:val="00E11302"/>
    <w:rsid w:val="00E54C74"/>
    <w:rsid w:val="00ED4A0D"/>
    <w:rsid w:val="00EF7130"/>
    <w:rsid w:val="00F13413"/>
    <w:rsid w:val="00FC4610"/>
    <w:rsid w:val="00FE6F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198"/>
  </w:style>
  <w:style w:type="paragraph" w:styleId="1">
    <w:name w:val="heading 1"/>
    <w:basedOn w:val="a"/>
    <w:link w:val="10"/>
    <w:uiPriority w:val="9"/>
    <w:qFormat/>
    <w:rsid w:val="00E113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F7B64"/>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E11302"/>
  </w:style>
  <w:style w:type="character" w:styleId="a4">
    <w:name w:val="Strong"/>
    <w:basedOn w:val="a0"/>
    <w:uiPriority w:val="22"/>
    <w:qFormat/>
    <w:rsid w:val="00E11302"/>
    <w:rPr>
      <w:b/>
      <w:bCs/>
    </w:rPr>
  </w:style>
  <w:style w:type="character" w:customStyle="1" w:styleId="10">
    <w:name w:val="Заголовок 1 Знак"/>
    <w:basedOn w:val="a0"/>
    <w:link w:val="1"/>
    <w:uiPriority w:val="9"/>
    <w:rsid w:val="00E11302"/>
    <w:rPr>
      <w:rFonts w:ascii="Times New Roman" w:eastAsia="Times New Roman" w:hAnsi="Times New Roman" w:cs="Times New Roman"/>
      <w:b/>
      <w:bCs/>
      <w:kern w:val="36"/>
      <w:sz w:val="48"/>
      <w:szCs w:val="48"/>
    </w:rPr>
  </w:style>
  <w:style w:type="character" w:styleId="a5">
    <w:name w:val="Hyperlink"/>
    <w:basedOn w:val="a0"/>
    <w:uiPriority w:val="99"/>
    <w:semiHidden/>
    <w:unhideWhenUsed/>
    <w:rsid w:val="00E11302"/>
    <w:rPr>
      <w:color w:val="0000FF"/>
      <w:u w:val="single"/>
    </w:rPr>
  </w:style>
  <w:style w:type="paragraph" w:styleId="a6">
    <w:name w:val="No Spacing"/>
    <w:uiPriority w:val="1"/>
    <w:qFormat/>
    <w:rsid w:val="00B32432"/>
    <w:pPr>
      <w:spacing w:after="0" w:line="240" w:lineRule="auto"/>
    </w:pPr>
  </w:style>
  <w:style w:type="paragraph" w:styleId="a7">
    <w:name w:val="List Paragraph"/>
    <w:basedOn w:val="a"/>
    <w:uiPriority w:val="34"/>
    <w:qFormat/>
    <w:rsid w:val="00B32432"/>
    <w:pPr>
      <w:ind w:left="720"/>
      <w:contextualSpacing/>
    </w:pPr>
  </w:style>
  <w:style w:type="character" w:styleId="a8">
    <w:name w:val="Emphasis"/>
    <w:basedOn w:val="a0"/>
    <w:uiPriority w:val="20"/>
    <w:qFormat/>
    <w:rsid w:val="00D44C64"/>
    <w:rPr>
      <w:i/>
      <w:iCs/>
    </w:rPr>
  </w:style>
  <w:style w:type="paragraph" w:styleId="a9">
    <w:name w:val="Balloon Text"/>
    <w:basedOn w:val="a"/>
    <w:link w:val="aa"/>
    <w:uiPriority w:val="99"/>
    <w:semiHidden/>
    <w:unhideWhenUsed/>
    <w:rsid w:val="00D44C6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44C64"/>
    <w:rPr>
      <w:rFonts w:ascii="Tahoma" w:hAnsi="Tahoma" w:cs="Tahoma"/>
      <w:sz w:val="16"/>
      <w:szCs w:val="16"/>
    </w:rPr>
  </w:style>
  <w:style w:type="paragraph" w:styleId="ab">
    <w:name w:val="header"/>
    <w:basedOn w:val="a"/>
    <w:link w:val="ac"/>
    <w:uiPriority w:val="99"/>
    <w:semiHidden/>
    <w:unhideWhenUsed/>
    <w:rsid w:val="00A81C98"/>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81C98"/>
  </w:style>
  <w:style w:type="paragraph" w:styleId="ad">
    <w:name w:val="footer"/>
    <w:basedOn w:val="a"/>
    <w:link w:val="ae"/>
    <w:uiPriority w:val="99"/>
    <w:unhideWhenUsed/>
    <w:rsid w:val="00A81C9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81C98"/>
  </w:style>
</w:styles>
</file>

<file path=word/webSettings.xml><?xml version="1.0" encoding="utf-8"?>
<w:webSettings xmlns:r="http://schemas.openxmlformats.org/officeDocument/2006/relationships" xmlns:w="http://schemas.openxmlformats.org/wordprocessingml/2006/main">
  <w:divs>
    <w:div w:id="138766672">
      <w:bodyDiv w:val="1"/>
      <w:marLeft w:val="0"/>
      <w:marRight w:val="0"/>
      <w:marTop w:val="0"/>
      <w:marBottom w:val="0"/>
      <w:divBdr>
        <w:top w:val="none" w:sz="0" w:space="0" w:color="auto"/>
        <w:left w:val="none" w:sz="0" w:space="0" w:color="auto"/>
        <w:bottom w:val="none" w:sz="0" w:space="0" w:color="auto"/>
        <w:right w:val="none" w:sz="0" w:space="0" w:color="auto"/>
      </w:divBdr>
    </w:div>
    <w:div w:id="352608107">
      <w:bodyDiv w:val="1"/>
      <w:marLeft w:val="0"/>
      <w:marRight w:val="0"/>
      <w:marTop w:val="0"/>
      <w:marBottom w:val="0"/>
      <w:divBdr>
        <w:top w:val="none" w:sz="0" w:space="0" w:color="auto"/>
        <w:left w:val="none" w:sz="0" w:space="0" w:color="auto"/>
        <w:bottom w:val="none" w:sz="0" w:space="0" w:color="auto"/>
        <w:right w:val="none" w:sz="0" w:space="0" w:color="auto"/>
      </w:divBdr>
    </w:div>
    <w:div w:id="543562012">
      <w:bodyDiv w:val="1"/>
      <w:marLeft w:val="0"/>
      <w:marRight w:val="0"/>
      <w:marTop w:val="0"/>
      <w:marBottom w:val="0"/>
      <w:divBdr>
        <w:top w:val="none" w:sz="0" w:space="0" w:color="auto"/>
        <w:left w:val="none" w:sz="0" w:space="0" w:color="auto"/>
        <w:bottom w:val="none" w:sz="0" w:space="0" w:color="auto"/>
        <w:right w:val="none" w:sz="0" w:space="0" w:color="auto"/>
      </w:divBdr>
      <w:divsChild>
        <w:div w:id="1349212083">
          <w:marLeft w:val="0"/>
          <w:marRight w:val="0"/>
          <w:marTop w:val="0"/>
          <w:marBottom w:val="150"/>
          <w:divBdr>
            <w:top w:val="none" w:sz="0" w:space="0" w:color="auto"/>
            <w:left w:val="none" w:sz="0" w:space="0" w:color="auto"/>
            <w:bottom w:val="none" w:sz="0" w:space="0" w:color="auto"/>
            <w:right w:val="none" w:sz="0" w:space="0" w:color="auto"/>
          </w:divBdr>
        </w:div>
      </w:divsChild>
    </w:div>
    <w:div w:id="552624660">
      <w:bodyDiv w:val="1"/>
      <w:marLeft w:val="0"/>
      <w:marRight w:val="0"/>
      <w:marTop w:val="0"/>
      <w:marBottom w:val="0"/>
      <w:divBdr>
        <w:top w:val="none" w:sz="0" w:space="0" w:color="auto"/>
        <w:left w:val="none" w:sz="0" w:space="0" w:color="auto"/>
        <w:bottom w:val="none" w:sz="0" w:space="0" w:color="auto"/>
        <w:right w:val="none" w:sz="0" w:space="0" w:color="auto"/>
      </w:divBdr>
    </w:div>
    <w:div w:id="725615090">
      <w:bodyDiv w:val="1"/>
      <w:marLeft w:val="0"/>
      <w:marRight w:val="0"/>
      <w:marTop w:val="0"/>
      <w:marBottom w:val="0"/>
      <w:divBdr>
        <w:top w:val="none" w:sz="0" w:space="0" w:color="auto"/>
        <w:left w:val="none" w:sz="0" w:space="0" w:color="auto"/>
        <w:bottom w:val="none" w:sz="0" w:space="0" w:color="auto"/>
        <w:right w:val="none" w:sz="0" w:space="0" w:color="auto"/>
      </w:divBdr>
    </w:div>
    <w:div w:id="986010321">
      <w:bodyDiv w:val="1"/>
      <w:marLeft w:val="0"/>
      <w:marRight w:val="0"/>
      <w:marTop w:val="0"/>
      <w:marBottom w:val="0"/>
      <w:divBdr>
        <w:top w:val="none" w:sz="0" w:space="0" w:color="auto"/>
        <w:left w:val="none" w:sz="0" w:space="0" w:color="auto"/>
        <w:bottom w:val="none" w:sz="0" w:space="0" w:color="auto"/>
        <w:right w:val="none" w:sz="0" w:space="0" w:color="auto"/>
      </w:divBdr>
    </w:div>
    <w:div w:id="1487474657">
      <w:bodyDiv w:val="1"/>
      <w:marLeft w:val="0"/>
      <w:marRight w:val="0"/>
      <w:marTop w:val="0"/>
      <w:marBottom w:val="0"/>
      <w:divBdr>
        <w:top w:val="none" w:sz="0" w:space="0" w:color="auto"/>
        <w:left w:val="none" w:sz="0" w:space="0" w:color="auto"/>
        <w:bottom w:val="none" w:sz="0" w:space="0" w:color="auto"/>
        <w:right w:val="none" w:sz="0" w:space="0" w:color="auto"/>
      </w:divBdr>
    </w:div>
    <w:div w:id="1846632458">
      <w:bodyDiv w:val="1"/>
      <w:marLeft w:val="0"/>
      <w:marRight w:val="0"/>
      <w:marTop w:val="0"/>
      <w:marBottom w:val="0"/>
      <w:divBdr>
        <w:top w:val="none" w:sz="0" w:space="0" w:color="auto"/>
        <w:left w:val="none" w:sz="0" w:space="0" w:color="auto"/>
        <w:bottom w:val="none" w:sz="0" w:space="0" w:color="auto"/>
        <w:right w:val="none" w:sz="0" w:space="0" w:color="auto"/>
      </w:divBdr>
      <w:divsChild>
        <w:div w:id="781147118">
          <w:marLeft w:val="0"/>
          <w:marRight w:val="0"/>
          <w:marTop w:val="0"/>
          <w:marBottom w:val="0"/>
          <w:divBdr>
            <w:top w:val="none" w:sz="0" w:space="0" w:color="auto"/>
            <w:left w:val="none" w:sz="0" w:space="0" w:color="auto"/>
            <w:bottom w:val="none" w:sz="0" w:space="0" w:color="auto"/>
            <w:right w:val="none" w:sz="0" w:space="0" w:color="auto"/>
          </w:divBdr>
        </w:div>
      </w:divsChild>
    </w:div>
    <w:div w:id="1848859413">
      <w:bodyDiv w:val="1"/>
      <w:marLeft w:val="0"/>
      <w:marRight w:val="0"/>
      <w:marTop w:val="0"/>
      <w:marBottom w:val="0"/>
      <w:divBdr>
        <w:top w:val="none" w:sz="0" w:space="0" w:color="auto"/>
        <w:left w:val="none" w:sz="0" w:space="0" w:color="auto"/>
        <w:bottom w:val="none" w:sz="0" w:space="0" w:color="auto"/>
        <w:right w:val="none" w:sz="0" w:space="0" w:color="auto"/>
      </w:divBdr>
    </w:div>
    <w:div w:id="1897163485">
      <w:bodyDiv w:val="1"/>
      <w:marLeft w:val="0"/>
      <w:marRight w:val="0"/>
      <w:marTop w:val="0"/>
      <w:marBottom w:val="0"/>
      <w:divBdr>
        <w:top w:val="none" w:sz="0" w:space="0" w:color="auto"/>
        <w:left w:val="none" w:sz="0" w:space="0" w:color="auto"/>
        <w:bottom w:val="none" w:sz="0" w:space="0" w:color="auto"/>
        <w:right w:val="none" w:sz="0" w:space="0" w:color="auto"/>
      </w:divBdr>
    </w:div>
    <w:div w:id="2078477825">
      <w:bodyDiv w:val="1"/>
      <w:marLeft w:val="0"/>
      <w:marRight w:val="0"/>
      <w:marTop w:val="0"/>
      <w:marBottom w:val="0"/>
      <w:divBdr>
        <w:top w:val="none" w:sz="0" w:space="0" w:color="auto"/>
        <w:left w:val="none" w:sz="0" w:space="0" w:color="auto"/>
        <w:bottom w:val="none" w:sz="0" w:space="0" w:color="auto"/>
        <w:right w:val="none" w:sz="0" w:space="0" w:color="auto"/>
      </w:divBdr>
    </w:div>
    <w:div w:id="213151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праведливость">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22ECA-67F6-423C-B27E-482C113B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10</Pages>
  <Words>3907</Words>
  <Characters>22276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макарова</dc:creator>
  <cp:keywords/>
  <dc:description/>
  <cp:lastModifiedBy>любовь макарова</cp:lastModifiedBy>
  <cp:revision>15</cp:revision>
  <dcterms:created xsi:type="dcterms:W3CDTF">2014-11-27T18:53:00Z</dcterms:created>
  <dcterms:modified xsi:type="dcterms:W3CDTF">2014-11-30T18:19:00Z</dcterms:modified>
</cp:coreProperties>
</file>