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4D9" w:rsidRPr="004A24D9" w:rsidRDefault="004A24D9" w:rsidP="004A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24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Календарно-тематическое планирование</w:t>
      </w:r>
      <w:r w:rsidR="004F7F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6 класс</w:t>
      </w:r>
    </w:p>
    <w:p w:rsidR="004A24D9" w:rsidRPr="004A24D9" w:rsidRDefault="004A24D9" w:rsidP="004A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17"/>
        <w:gridCol w:w="650"/>
        <w:gridCol w:w="19"/>
        <w:gridCol w:w="21"/>
        <w:gridCol w:w="37"/>
        <w:gridCol w:w="21"/>
        <w:gridCol w:w="697"/>
        <w:gridCol w:w="62"/>
        <w:gridCol w:w="1721"/>
        <w:gridCol w:w="38"/>
        <w:gridCol w:w="2208"/>
        <w:gridCol w:w="41"/>
        <w:gridCol w:w="2033"/>
        <w:gridCol w:w="24"/>
        <w:gridCol w:w="2046"/>
        <w:gridCol w:w="1781"/>
        <w:gridCol w:w="2310"/>
        <w:gridCol w:w="1496"/>
      </w:tblGrid>
      <w:tr w:rsidR="00AF15FA" w:rsidRPr="00C4653B" w:rsidTr="001532AB">
        <w:trPr>
          <w:jc w:val="center"/>
        </w:trPr>
        <w:tc>
          <w:tcPr>
            <w:tcW w:w="560" w:type="dxa"/>
            <w:gridSpan w:val="2"/>
            <w:vMerge w:val="restart"/>
            <w:shd w:val="clear" w:color="auto" w:fill="CCCCCC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07" w:type="dxa"/>
            <w:gridSpan w:val="7"/>
            <w:shd w:val="clear" w:color="auto" w:fill="CCCCCC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Дата </w:t>
            </w:r>
          </w:p>
        </w:tc>
        <w:tc>
          <w:tcPr>
            <w:tcW w:w="1759" w:type="dxa"/>
            <w:gridSpan w:val="2"/>
            <w:vMerge w:val="restart"/>
            <w:shd w:val="clear" w:color="auto" w:fill="CCCCCC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урока</w:t>
            </w:r>
          </w:p>
        </w:tc>
        <w:tc>
          <w:tcPr>
            <w:tcW w:w="10443" w:type="dxa"/>
            <w:gridSpan w:val="7"/>
            <w:shd w:val="clear" w:color="auto" w:fill="CCCCCC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Планируемые результаты</w:t>
            </w:r>
          </w:p>
        </w:tc>
        <w:tc>
          <w:tcPr>
            <w:tcW w:w="1496" w:type="dxa"/>
            <w:vMerge w:val="restart"/>
            <w:shd w:val="clear" w:color="auto" w:fill="CCCCCC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15FA" w:rsidRPr="00C4653B" w:rsidTr="001532AB">
        <w:trPr>
          <w:jc w:val="center"/>
        </w:trPr>
        <w:tc>
          <w:tcPr>
            <w:tcW w:w="560" w:type="dxa"/>
            <w:gridSpan w:val="2"/>
            <w:vMerge/>
            <w:shd w:val="clear" w:color="auto" w:fill="CCCCCC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gridSpan w:val="5"/>
            <w:vMerge w:val="restart"/>
            <w:shd w:val="clear" w:color="auto" w:fill="CCCCCC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59" w:type="dxa"/>
            <w:gridSpan w:val="2"/>
            <w:vMerge w:val="restart"/>
            <w:shd w:val="clear" w:color="auto" w:fill="CCCCCC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759" w:type="dxa"/>
            <w:gridSpan w:val="2"/>
            <w:vMerge/>
            <w:shd w:val="clear" w:color="auto" w:fill="CCCCCC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9" w:type="dxa"/>
            <w:gridSpan w:val="2"/>
            <w:vMerge w:val="restart"/>
            <w:shd w:val="clear" w:color="auto" w:fill="CCCCCC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Предметные</w:t>
            </w:r>
          </w:p>
        </w:tc>
        <w:tc>
          <w:tcPr>
            <w:tcW w:w="2057" w:type="dxa"/>
            <w:gridSpan w:val="2"/>
            <w:vMerge w:val="restart"/>
            <w:shd w:val="clear" w:color="auto" w:fill="CCCCCC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Личностные</w:t>
            </w:r>
          </w:p>
        </w:tc>
        <w:tc>
          <w:tcPr>
            <w:tcW w:w="6137" w:type="dxa"/>
            <w:gridSpan w:val="3"/>
            <w:shd w:val="clear" w:color="auto" w:fill="CCCCCC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Метапредметные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универсальные учебные действия (УУД)</w:t>
            </w:r>
          </w:p>
        </w:tc>
        <w:tc>
          <w:tcPr>
            <w:tcW w:w="1496" w:type="dxa"/>
            <w:vMerge/>
            <w:shd w:val="clear" w:color="auto" w:fill="CCCCCC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15FA" w:rsidRPr="00C4653B" w:rsidTr="001532AB">
        <w:trPr>
          <w:jc w:val="center"/>
        </w:trPr>
        <w:tc>
          <w:tcPr>
            <w:tcW w:w="560" w:type="dxa"/>
            <w:gridSpan w:val="2"/>
            <w:vMerge/>
            <w:shd w:val="clear" w:color="auto" w:fill="CCCCCC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gridSpan w:val="5"/>
            <w:vMerge/>
            <w:shd w:val="clear" w:color="auto" w:fill="CCCCCC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59" w:type="dxa"/>
            <w:gridSpan w:val="2"/>
            <w:vMerge/>
            <w:shd w:val="clear" w:color="auto" w:fill="CCCCCC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59" w:type="dxa"/>
            <w:gridSpan w:val="2"/>
            <w:vMerge/>
            <w:shd w:val="clear" w:color="auto" w:fill="CCCCCC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9" w:type="dxa"/>
            <w:gridSpan w:val="2"/>
            <w:vMerge/>
            <w:shd w:val="clear" w:color="auto" w:fill="CCCCCC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gridSpan w:val="2"/>
            <w:vMerge/>
            <w:shd w:val="clear" w:color="auto" w:fill="CCCCCC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046" w:type="dxa"/>
            <w:shd w:val="clear" w:color="auto" w:fill="CCCCCC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Познавательные </w:t>
            </w:r>
          </w:p>
        </w:tc>
        <w:tc>
          <w:tcPr>
            <w:tcW w:w="1781" w:type="dxa"/>
            <w:shd w:val="clear" w:color="auto" w:fill="CCCCCC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Регулятивные </w:t>
            </w:r>
          </w:p>
        </w:tc>
        <w:tc>
          <w:tcPr>
            <w:tcW w:w="2310" w:type="dxa"/>
            <w:shd w:val="clear" w:color="auto" w:fill="CCCCCC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Коммуникативные </w:t>
            </w:r>
          </w:p>
        </w:tc>
        <w:tc>
          <w:tcPr>
            <w:tcW w:w="1496" w:type="dxa"/>
            <w:vMerge/>
            <w:shd w:val="clear" w:color="auto" w:fill="CCCCCC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A24D9" w:rsidRPr="00C4653B" w:rsidTr="001532AB">
        <w:trPr>
          <w:trHeight w:val="530"/>
          <w:jc w:val="center"/>
        </w:trPr>
        <w:tc>
          <w:tcPr>
            <w:tcW w:w="15765" w:type="dxa"/>
            <w:gridSpan w:val="19"/>
            <w:shd w:val="clear" w:color="auto" w:fill="E0E0E0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Повторение 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изученного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в 5 классе (3 ч)</w:t>
            </w:r>
          </w:p>
        </w:tc>
      </w:tr>
      <w:tr w:rsidR="007E7BB8" w:rsidRPr="00C4653B" w:rsidTr="00AF15FA">
        <w:trPr>
          <w:jc w:val="center"/>
        </w:trPr>
        <w:tc>
          <w:tcPr>
            <w:tcW w:w="5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Арифметические действия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Выполняют арифметические действия с  натуральными числами и десятичными дробями. Читают и записывают обыкновенные и десятичные дроби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D76AAC" w:rsidRPr="00C4653B" w:rsidRDefault="00D76AAC" w:rsidP="00C46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Выделяют и формулируют познавательную цель. Проверяют правильность вычислений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380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Устанавливают рабочие отношения, учатся эффективно сотрудничать и способствовать эффективной работе в группе</w:t>
            </w:r>
          </w:p>
        </w:tc>
      </w:tr>
      <w:tr w:rsidR="007E7BB8" w:rsidRPr="00C4653B" w:rsidTr="00AF15FA">
        <w:trPr>
          <w:trHeight w:val="487"/>
          <w:jc w:val="center"/>
        </w:trPr>
        <w:tc>
          <w:tcPr>
            <w:tcW w:w="56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9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Основы геометрии</w:t>
            </w:r>
          </w:p>
        </w:tc>
        <w:tc>
          <w:tcPr>
            <w:tcW w:w="2246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Вычисляют площади и объемы фигур. Распознают на чертежах геометрические фигуры. С помощью транспортира измеряют углы </w:t>
            </w:r>
          </w:p>
        </w:tc>
        <w:tc>
          <w:tcPr>
            <w:tcW w:w="207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познавательную активность, творчество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Выделяют и формулируют проблему. Выбирают основания и критерии для сравнения,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сериации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классификации объектов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3806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7E7BB8" w:rsidRPr="00C4653B" w:rsidTr="00AF15FA">
        <w:trPr>
          <w:trHeight w:val="507"/>
          <w:jc w:val="center"/>
        </w:trPr>
        <w:tc>
          <w:tcPr>
            <w:tcW w:w="560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9" w:type="dxa"/>
            <w:gridSpan w:val="2"/>
            <w:tcBorders>
              <w:right w:val="single" w:sz="4" w:space="0" w:color="auto"/>
            </w:tcBorders>
            <w:shd w:val="pct25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Диагностическая контрольная работа</w:t>
            </w:r>
          </w:p>
        </w:tc>
        <w:tc>
          <w:tcPr>
            <w:tcW w:w="2246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shd w:val="pct25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70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3806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4A24D9" w:rsidRPr="00C4653B" w:rsidTr="001532AB">
        <w:trPr>
          <w:trHeight w:val="442"/>
          <w:jc w:val="center"/>
        </w:trPr>
        <w:tc>
          <w:tcPr>
            <w:tcW w:w="15765" w:type="dxa"/>
            <w:gridSpan w:val="19"/>
            <w:shd w:val="clear" w:color="auto" w:fill="CCCCCC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Глава I. Обыкновенные дроби</w:t>
            </w:r>
          </w:p>
        </w:tc>
      </w:tr>
      <w:tr w:rsidR="004A24D9" w:rsidRPr="00C4653B" w:rsidTr="001532AB">
        <w:trPr>
          <w:trHeight w:val="515"/>
          <w:jc w:val="center"/>
        </w:trPr>
        <w:tc>
          <w:tcPr>
            <w:tcW w:w="15765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4A24D9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§ 1 Делимость чисел (17</w:t>
            </w:r>
            <w:r w:rsidR="004A24D9"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ч.)</w:t>
            </w:r>
          </w:p>
        </w:tc>
      </w:tr>
      <w:tr w:rsidR="007E7BB8" w:rsidRPr="00C4653B" w:rsidTr="00AF15FA">
        <w:trPr>
          <w:trHeight w:val="425"/>
          <w:jc w:val="center"/>
        </w:trPr>
        <w:tc>
          <w:tcPr>
            <w:tcW w:w="5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6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Делители и кратные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Верно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используют в речи термины: делитель, кратное. Осуществляют самоконтроль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Определяют цель и проблему учебной деятельности</w:t>
            </w:r>
          </w:p>
        </w:tc>
        <w:tc>
          <w:tcPr>
            <w:tcW w:w="380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Своевременно оказывают необходимую взаимопомощь сверстникам</w:t>
            </w:r>
          </w:p>
        </w:tc>
      </w:tr>
      <w:tr w:rsidR="007E7BB8" w:rsidRPr="00C4653B" w:rsidTr="00AF15FA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6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Делители и кратные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определения делителя и кратного. Анализируют и осмысливают текст задачи, моделируют условие с помощью схем, рисунков, реальных предметов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Принимают познавательную цель, сохраняют ее при выполнении учебных действий, регулируют процесс их выполнения и четко выполняют требования</w:t>
            </w:r>
          </w:p>
        </w:tc>
        <w:tc>
          <w:tcPr>
            <w:tcW w:w="380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Отстаивают свою точку зрения, подтверждают фактами</w:t>
            </w:r>
          </w:p>
        </w:tc>
      </w:tr>
      <w:tr w:rsidR="007E7BB8" w:rsidRPr="00C4653B" w:rsidTr="001532A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6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Признаки делимости на 10, на 5 и на 2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Классифицируют натуральные числа (четные и нечетные, по остатку от деления на 10 и на5)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Осуществляют сравнение, извлекают необходимую информацию, переформулируют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Прилагают волевые усилия и преодолевают трудности и препятствия на пути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66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Признаки делимости на 10, на 5 и на 2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Формулируют свойства и признаки делимости. Доказывают и опровергают с помощью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контрпримеров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утверждения о делимости чисел.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Грамотно и аргументировано излагают свои мысли, проявляют уважительное отношение к мнениям других людей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Находят в учебниках,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Учатся давать адекватную оценку своему мнению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6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Признаки делимости на 9 и на 3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Классифицируют натуральные числа (четные и нечетные, по остатку от деления на 3 и на 9)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Осознают роль ученика, осваивают личностный смысл учения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6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Признаки делимости на 9 и на 3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Формулируют свойства и признаки делимости. Доказывают и опровергают с помощью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контрпримеров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утверждения о делимости чисел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Оценивают собственные и чужие поступки, основываясь на общечеловеческие нормы, нравственные и этические ценности  человечества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Анализируют (в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6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Простые и составные числа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Формулируют определения простого и составного числа. Доказывают и опровергают с помощью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контрпримеров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утверждения о делимости чисел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6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Простые и составные числа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Используют знания в практической деятельности: устно прикидывают и оценивают результат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Разложение на простые множители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Проводят простейшие умозаключения, основывая свои действия ссылками на определение,  признаки, правило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Разложение на простые множители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Раскладывают составное число на множители.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Осваивают культуру работы с учебником, поиска информации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Своевременно оказывают необходимую взаимопомощь сверстникам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6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Наибольший общий делитель. Взаимно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простые числа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Формулируют определение наибольшего общего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делителя и взаимно простых чисел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Осознают роль ученика, формируют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ответственное отношение к учению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Находят в учебниках,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используя ИКТ,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Выделяют и осознают то, что уже усвоено и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Используют ИКТ для получения информации и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знаний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66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Наибольший общий делитель. Взаимно простые числа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Вычисляют наибольший общий делитель заданных чисел. Составляют  алгоритм нахождения наибольшего общего делителя (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словесный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,г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рафический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Анализируют (в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6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Наибольший общий делитель. Взаимно простые числа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Вычисляют наибольший общий делитель заданных чисел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Отстаивают свою точку зрения, подтверждают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66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Наименьшее общее кратное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определение наименьшего общего кратного.  Используют знаково-символическую форму записи при решении задач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Осваивают культуру работы с учебником, поиска информации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Верно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6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Наименьшее общее кратное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Вычисляют наименьшее общее кратное заданных чисел. Составляют алгоритм нахождения общего кратного (словесный, графический)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Владеют смысловым чтением. Представляют информацию в разных формах (текст, символы),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jc w:val="center"/>
        </w:trPr>
        <w:tc>
          <w:tcPr>
            <w:tcW w:w="560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6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Обобщение и систематизация знаний по теме: «Делимость чисел»</w:t>
            </w:r>
          </w:p>
        </w:tc>
        <w:tc>
          <w:tcPr>
            <w:tcW w:w="2246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Исследуют простейшие числовые закономерности, проводят числовые эксперименты</w:t>
            </w:r>
          </w:p>
        </w:tc>
        <w:tc>
          <w:tcPr>
            <w:tcW w:w="207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6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Контрольная работа №1 по теме:  «Делимость чисел»</w:t>
            </w:r>
          </w:p>
        </w:tc>
        <w:tc>
          <w:tcPr>
            <w:tcW w:w="2246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shd w:val="pct25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70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24D9" w:rsidRPr="00C4653B" w:rsidTr="001532AB">
        <w:trPr>
          <w:trHeight w:val="592"/>
          <w:jc w:val="center"/>
        </w:trPr>
        <w:tc>
          <w:tcPr>
            <w:tcW w:w="15765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§ 2 Сложение и вычитание дробей с разными знаменателями 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="00D76AAC"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ч.)</w:t>
            </w:r>
          </w:p>
        </w:tc>
      </w:tr>
      <w:tr w:rsidR="007E7BB8" w:rsidRPr="00C4653B" w:rsidTr="001532AB">
        <w:trPr>
          <w:trHeight w:val="874"/>
          <w:jc w:val="center"/>
        </w:trPr>
        <w:tc>
          <w:tcPr>
            <w:tcW w:w="5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68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Основное свойство дроби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основное свойство обыкновенной дроби, записывают его с помощью букв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Осваивают культуру работы с учебником, поиска информации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Осуществляют сравнение, извлекают необходимую информацию,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Отстаивают свою точку зрения, подтверждают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68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Основное свойство дроби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помощью координатного луча объясняют равенство  дробей с разными знаменателями 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Анализируют (в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68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дробей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Выполняют умножение и деление  числителя и знаменателя обыкновенной  дроби на заданное число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Демонстрируют мотивацию к познавательной деятельности 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8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дробей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Выполняют сокращение  обыкновенных дробей,  находят  равные дроби среди данных</w:t>
            </w:r>
            <w:proofErr w:type="gramStart"/>
            <w:r w:rsidR="001532AB"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</w:t>
            </w:r>
            <w:proofErr w:type="gramEnd"/>
            <w:r w:rsidR="001532AB"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редставляют десятичную дробь в виде обыкновенной несократимой дроби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Владеют смысловым чтением. Представляют информацию в разных формах (текст, символы),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Верно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8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дробей к общему знаменателю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Находят дополнительный множитель к дроби, приводят дроби к общему  знаменателю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выбор действий в однозначных и неоднозначных ситуациях, комментируют  и оценивают свой выбор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своему мнению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68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дробей к общему знаменателю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Записывают обыкновенные дроби в виде десятичной, приведя к знаменателю 10, 100, 1000 и т.д.</w:t>
            </w:r>
            <w:proofErr w:type="gramEnd"/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68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дробей к общему знаменателю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Решают простейшие арифметические уравнения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познавательную активность, творчество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Находят в учебниках,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Используют ИКТ для получения информации и знаний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68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Сравнение дробей с разными знаменателями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Сравнивают обыкновенные дроби, приводя  их к общему знаменателю. 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Создают образ целостного мировоззрения при решении математических задач,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которых содержаться факты из жизни человека и общества, результатах деятельности и отношениях людей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Владеют смысловым чтением. Представляют информацию в разных формах (текст, символы),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29</w:t>
            </w:r>
          </w:p>
        </w:tc>
        <w:tc>
          <w:tcPr>
            <w:tcW w:w="68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Сравнение дробей с разными знаменателями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правило сравнения двух дробей с одинаковыми числителями и разными знаменателями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познавательную активность, творчество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Используют ИКТ для получения информации и знаний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8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Сложение и вычитание дробей с разными знаменателями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правило  сложения (вычитания) дробей с разными знаменателями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68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Сложение и вычитание дробей с разными знаменателями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Выполняют сложение и вычитание обыкновенных дробей с разными знаменателями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Грамотно и аргументировано излагают свои мысли, проявляют уважительное отношение к мнениям других людей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Владеют смысловым чтением. Представляют информацию в разных формах (текст, символы),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1532AB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68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Сложение и вычитание дробей с разными знаменателями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Усваивают нормы и правила делового общения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Верно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686" w:type="dxa"/>
            <w:gridSpan w:val="3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Обобщение и систематизация знаний по теме: «Сложение и вычитание дробей с разными знаменателями»</w:t>
            </w:r>
          </w:p>
          <w:p w:rsidR="006A3C67" w:rsidRPr="00C4653B" w:rsidRDefault="006A3C67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к контрольной работе</w:t>
            </w:r>
          </w:p>
        </w:tc>
        <w:tc>
          <w:tcPr>
            <w:tcW w:w="2246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Преобразовывают обыкновенные дроби, сравнивают и упорядочивают их. Выполняют вычисления с обыкновенными дробями</w:t>
            </w:r>
          </w:p>
        </w:tc>
        <w:tc>
          <w:tcPr>
            <w:tcW w:w="207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F4CD5" w:rsidRPr="00C4653B" w:rsidTr="001532AB">
        <w:trPr>
          <w:trHeight w:val="64"/>
          <w:jc w:val="center"/>
        </w:trPr>
        <w:tc>
          <w:tcPr>
            <w:tcW w:w="543" w:type="dxa"/>
            <w:tcBorders>
              <w:bottom w:val="single" w:sz="4" w:space="0" w:color="000000"/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25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pct25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Контрольная работа №2 по теме:  «Сложение и вычитание дробей с разными знаменателями»</w:t>
            </w:r>
          </w:p>
        </w:tc>
        <w:tc>
          <w:tcPr>
            <w:tcW w:w="2246" w:type="dxa"/>
            <w:gridSpan w:val="2"/>
            <w:tcBorders>
              <w:bottom w:val="single" w:sz="4" w:space="0" w:color="000000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bottom w:val="single" w:sz="4" w:space="0" w:color="000000"/>
            </w:tcBorders>
            <w:shd w:val="pct25" w:color="auto" w:fill="auto"/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6A3C67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Анализ контрольной работы. </w:t>
            </w:r>
            <w:r w:rsidR="004A24D9" w:rsidRPr="00C4653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Сложение смешанных чисел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Складывают смешанные числа, формулируют свойства сложения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смешанных чисел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Осуществляют выбор действий в однозначных и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неоднозначных ситуациях, комментируют и оценивают свой выбор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Анализируют (в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выделяют главное, разделяют на части) и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обобщают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Самостоятельно составляют алгоритм деятельности при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решении учебной задачи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36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Сложение смешанных чисел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Складывают смешанные числа, формулируют свойства сложения смешанных чисел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Вычитание смешанных чисел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Вычитают смешанные числа, формулируют свойства вычитания смешанных чисел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Вычитание смешанных чисел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Вычитают смешанные числа, формулируют свойства вычитания смешанных чисел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Осваивают культуру работы с учебником, поиска информации</w:t>
            </w:r>
            <w:bookmarkStart w:id="0" w:name="_GoBack"/>
            <w:bookmarkEnd w:id="0"/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Владеют смысловым чтением. Представляют информацию в разных формах (текст, символы),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своему мнению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Сложение и вычитание смешанных чисел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Решают простейшие арифметические уравнения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творческой деятельности, активности при подготовке иллюстраций изучаемых понятий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Решение упражнений по теме «</w:t>
            </w:r>
            <w:r w:rsidR="004A24D9" w:rsidRPr="00C4653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Сложение и вычитание смешанных чисел</w:t>
            </w:r>
            <w:r w:rsidRPr="00C4653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Находят в учебниках,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Своевременно оказывают необходимую взаимопомощь сверстникам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24D9" w:rsidRPr="00C4653B" w:rsidRDefault="004A24D9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Решение упражнений по теме «Сложение и вычитание смешанных чисел»</w:t>
            </w:r>
          </w:p>
        </w:tc>
        <w:tc>
          <w:tcPr>
            <w:tcW w:w="22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Оценивают собственные и чужие поступки, 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Отстаивают свою точку зрения, подтверждают фактами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D76AAC">
        <w:trPr>
          <w:trHeight w:val="64"/>
          <w:jc w:val="center"/>
        </w:trPr>
        <w:tc>
          <w:tcPr>
            <w:tcW w:w="543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Обобщение и систематизация знаний по теме: «Сложение и вычитание смешанных чисел».</w:t>
            </w:r>
          </w:p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Подготовка к контрольной работе.</w:t>
            </w:r>
          </w:p>
        </w:tc>
        <w:tc>
          <w:tcPr>
            <w:tcW w:w="2246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Проявляют интерес к креативной деятельности, активности при подготовке творческих отчетов (выступление с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докладом, графические организаторы и др.)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Владеют смысловым чтением. Представляют информацию в разных формах (текст, символы),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Верно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F4CD5" w:rsidRPr="00C4653B" w:rsidTr="00D76AAC">
        <w:trPr>
          <w:trHeight w:val="64"/>
          <w:jc w:val="center"/>
        </w:trPr>
        <w:tc>
          <w:tcPr>
            <w:tcW w:w="543" w:type="dxa"/>
            <w:tcBorders>
              <w:bottom w:val="single" w:sz="4" w:space="0" w:color="000000"/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43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25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pct25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Контрольная работа №3 по теме: «Сложение и вычитание смешанных чисел»</w:t>
            </w:r>
          </w:p>
        </w:tc>
        <w:tc>
          <w:tcPr>
            <w:tcW w:w="2246" w:type="dxa"/>
            <w:gridSpan w:val="2"/>
            <w:tcBorders>
              <w:bottom w:val="single" w:sz="4" w:space="0" w:color="000000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bottom w:val="single" w:sz="4" w:space="0" w:color="000000"/>
            </w:tcBorders>
            <w:shd w:val="pct25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6AAC" w:rsidRPr="00C4653B" w:rsidTr="001532AB">
        <w:trPr>
          <w:trHeight w:val="522"/>
          <w:jc w:val="center"/>
        </w:trPr>
        <w:tc>
          <w:tcPr>
            <w:tcW w:w="15765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§ 3 Умножение и деление обыкновенных дробей 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30ч.)</w:t>
            </w: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5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 контрольной работы.</w:t>
            </w:r>
          </w:p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Умножение дробей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правило умножения обыкновенной  дроби на натуральное число. Выполняют умножение  обыкновенной  дроби на натуральное число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5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Умножение дробей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правило умножения обыкновенных дробей. Выполняют умножение обыкновенных дробей.</w:t>
            </w:r>
          </w:p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Выражают проценты в виде обыкновенных дробей и обыкновенные дроби в виде процентов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творческой деятельности, активности при подготовке иллюстраций изучаемых понятий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Анализируют (в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5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упражнений по теме «Умножение дробей»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Выражают проценты в виде обыкновенных дробей и обыкновенные дроби в виде процентов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5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Нахождение дроби от числа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правило нахождения дроби от числа. Решение простейших задач на нахождение дроби от числа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Создают образ целостного мировоззрения при решении математических 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которых содержаться факты из жизни человека и общества, результатах деятельности и отношениях людей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Верно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5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Нахождение дроби от числа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Проявляют интерес к креативной деятельности, активности при подготовке иллюстраций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изучаемых понятий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Владеют смысловым чтением. Представляют информацию в разных формах (текст, символы),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49</w:t>
            </w: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Нахождение дроби от числа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текст задачи, извлекают необходимую информацию.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Оценивают собственные и чужие поступки, 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Нахождение дроби от числа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Решают текстовые задачи арифметическими способами, анализируют текст задачи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Усваивают нормы и правила делового общения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Нахождение дроби от числа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Мотивированы на достижение поставленной цели</w:t>
            </w:r>
            <w:proofErr w:type="gramEnd"/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Анализируют (в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своему мнению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Применение распределительного свойства умножения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помощью распределительного свойства умножения относительно сложения и вычитания умножают смешанное число на натуральное число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F4CD5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Применение распределительного свойства умножения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Как применяется распределительное свойство умножения для рационального вычисления с обыкновенными дробями и смешанными числами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Оценивают собственные и чужие поступки, 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Сравнивают и классифицируют по заданным критериям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Обнаруживают т формулируют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учебную проблему, составляют план выполнения работы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Учатся креативно относится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своему мнению, с достоинством признавать ошибочность своего мнения и корректировать его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F4CD5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Применение распределительного свойства умножения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Как применяется распределительное свойство умножения для упрощения выражений, содержащих смешанные числа и обыкновенные дроби, и при решении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C5098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навыка составления алгоритма выполнения задания, навыков выполнения творческого задания.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Ориентируются на разнообразие способов решения задачи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Определяют новый уровень отношения к самому себе как субъекту деятельности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достаточной полнотой и точностью выражают мысли в соответствии с задачами и условиями коммуникации.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DC5098">
        <w:trPr>
          <w:trHeight w:val="64"/>
          <w:jc w:val="center"/>
        </w:trPr>
        <w:tc>
          <w:tcPr>
            <w:tcW w:w="543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Обобщение и систематизация знаний по теме: «Умножение дробей. Нахождение дроби от числа»</w:t>
            </w:r>
            <w:r w:rsidR="00314405"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Подготовка к контрольной работе.</w:t>
            </w:r>
          </w:p>
        </w:tc>
        <w:tc>
          <w:tcPr>
            <w:tcW w:w="2246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Решают текстовые задачи и уравнения с данными, выраженные обыкновенными  дробями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Владеют смысловым чтением. Представляют информацию в разных формах (текст, символы),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F4CD5" w:rsidRPr="00C4653B" w:rsidTr="00DC5098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56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Контрольная работа №4 по теме: «Умножение дробей. Нахождение дроби от числа»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70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 контрольной работы. </w:t>
            </w:r>
          </w:p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Взаимно обратные числа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Формулируют определение взаимно обратных чисел. Записывают обыкновенную дробь с помощью букв и дробь ей обратную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познавательную активность, творчество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Отстаивают свою точку зрения, подтверждают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Взаимно обратные числа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Находят число, обратное 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данному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творческой деятельности, активности при подготовке иллюстраций изучаемых понятий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Формулируют правило деления обыкновенных дробей.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Выполняют деление обыкновенных дробей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задач по теме «</w:t>
            </w:r>
            <w:r w:rsidR="00D76AAC"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Находят в учебниках,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DC5098">
        <w:trPr>
          <w:trHeight w:val="64"/>
          <w:jc w:val="center"/>
        </w:trPr>
        <w:tc>
          <w:tcPr>
            <w:tcW w:w="543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Обобщение и систематизация знаний по теме: «Деление дробей»</w:t>
            </w:r>
          </w:p>
          <w:p w:rsidR="00DC5098" w:rsidRPr="00C4653B" w:rsidRDefault="00DC5098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к контрольной работе</w:t>
            </w:r>
          </w:p>
        </w:tc>
        <w:tc>
          <w:tcPr>
            <w:tcW w:w="2246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Выполняют вычисления с обыкновенными дробями, прикидку и оценку  в ходе вычислений. Приводят примеры использования  деления обыкновенных дробей в практической жизни человека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F4CD5" w:rsidRPr="00C4653B" w:rsidTr="00DC5098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DC5098"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Контрольная работа </w:t>
            </w:r>
            <w:r w:rsidRPr="00C465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№5 по теме: «Деление дробей»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Демонстрируют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Адекватно оценивают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результаты работы с помощью критериев оценки</w:t>
            </w:r>
          </w:p>
        </w:tc>
        <w:tc>
          <w:tcPr>
            <w:tcW w:w="2070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Применяют полученные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знания  при решении различного вида задач</w:t>
            </w:r>
          </w:p>
        </w:tc>
        <w:tc>
          <w:tcPr>
            <w:tcW w:w="1781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Самостоятельно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контролируют своё время и управляют им</w:t>
            </w:r>
          </w:p>
        </w:tc>
        <w:tc>
          <w:tcPr>
            <w:tcW w:w="2310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 достаточной полнотой и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точностью выражают свои мысли посредством письменной речи</w:t>
            </w:r>
          </w:p>
        </w:tc>
        <w:tc>
          <w:tcPr>
            <w:tcW w:w="1496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C509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64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98" w:rsidRPr="00C4653B" w:rsidRDefault="00DC5098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 контрольной работы.</w:t>
            </w:r>
          </w:p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Нахождение числа по его дроби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правило нахождения числа по его дроби.  Решение простейших задач  на  нахождение числа по его дроби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Владеют смысловым чтением. Представляют информацию в разных формах (текст, символы),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Нахождение числа по его дроби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Нахождение числа по его дроби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текст задачи, извлекают необходимую информацию.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Выражают свое отношение к животному и растительному миру при решении текстовых задач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Отстаивают свою точку зрения, подтверждают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Нахождение числа по его дроби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Решают текстовые задачи арифметическими способами</w:t>
            </w:r>
            <w:r w:rsidR="00314405"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анализируют текст задачи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познавательной деятельности при решении задач с практическим содержанием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Владеют смысловым чтением. Представляют информацию в разных формах (текст, символы),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своему мнению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AAC" w:rsidRPr="00C4653B" w:rsidRDefault="00D76AAC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68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задач по теме «Нахождение числа по его дроби»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интереса к занятиям спортом и спортивным традициям России при решении текстовых задач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Находят в учебниках,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Используют ИКТ для получения информации и знаний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Дробные выражения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определение дробного выражения, числителя и знаменателя дробного выражения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Дробные выражения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Правильно читают и записывают дробные  выражения, содержащие сложение, вычитание,  умножение дробей  и скобки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Осваивают культуру работы с учебником, поиска и отбором информации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Анализируют (в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71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Дробные выражения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Находят значение  дробного выражения, содержащего числовые и буквенные выражения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Осознают роль ученика, формируют ответственное отношение к учению и саморазвитию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Своевременно оказывают необходимую взаимопомощь сверстникам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DC5098">
        <w:trPr>
          <w:trHeight w:val="64"/>
          <w:jc w:val="center"/>
        </w:trPr>
        <w:tc>
          <w:tcPr>
            <w:tcW w:w="543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Обобщение и систематизация знаний по теме: «Нахождение числа по его дроби. Дробные выражения» </w:t>
            </w:r>
          </w:p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к контрольной работе</w:t>
            </w:r>
          </w:p>
        </w:tc>
        <w:tc>
          <w:tcPr>
            <w:tcW w:w="2246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F4CD5" w:rsidRPr="00C4653B" w:rsidTr="00DC5098">
        <w:trPr>
          <w:trHeight w:val="64"/>
          <w:jc w:val="center"/>
        </w:trPr>
        <w:tc>
          <w:tcPr>
            <w:tcW w:w="543" w:type="dxa"/>
            <w:tcBorders>
              <w:bottom w:val="single" w:sz="4" w:space="0" w:color="000000"/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Контрольная работа №6 по теме: «Нахождение числа по его дроби. Дробные выражения»</w:t>
            </w:r>
          </w:p>
        </w:tc>
        <w:tc>
          <w:tcPr>
            <w:tcW w:w="2246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14405" w:rsidRPr="00C4653B" w:rsidTr="001532AB">
        <w:trPr>
          <w:trHeight w:val="572"/>
          <w:jc w:val="center"/>
        </w:trPr>
        <w:tc>
          <w:tcPr>
            <w:tcW w:w="15765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§ 4  Отношения и пропорции  (20ч)</w:t>
            </w: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 контрольной работы. Отношения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определение отношения двух чисел, взаимно обратного отношения двух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познавательную активность, творчество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Используют ИКТ для получения информации и знаний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Отношения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Узнают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какую часть число </w:t>
            </w:r>
            <w:r w:rsidRPr="00C4653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а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составляет от числа </w:t>
            </w:r>
            <w:r w:rsidRPr="00C4653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в.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Узнают сколько процентов одно число составляет от другого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Владеют смысловым чтением. Представляют информацию в разных формах (текст, символы),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Отстаивают свою точку зрения, подтверждают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Отношения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Решают текстовые задачи арифметическими способами вычислений, анализируют текст задачи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Усваивают нормы и правила диалога с собеседниками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Владеют смысловым чтением. Представляют информацию в разных формах (текст, символы),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Отношения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текст задачи, извлекают необходимую информацию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Осваивают культуру работы с учебником, поиска информации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Верно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Пропорции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определение пропорции, основного свойства пропорции. Называют средние и крайние члены пропорции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Осуществляют выбор действий в однозначных и неоднозначных ситуациях, комментируют и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оценивают свой выбор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Анализируют (в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79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Пропорции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текст задачи, извлекают необходимую информацию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развитие нравственно-эстетических чу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вств в пр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оцессе знакомства с художественным наследием народов мира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Своевременно оказывают необходимую взаимопомощь сверстникам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Пропорции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Решают текстовые задачи арифметическими способами вычислений, анализируют текст задачи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Оценивают собственные и чужие поступки, 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Владеют смысловым чтением. Представляют информацию в разных формах (текст, символы),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Прямая и обратная пропорциональные зависимости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определение прямо пропорциональных и обратно пропорциональных величин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Выражают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Находят в учебниках,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Прямая и обратная пропорциональные зависимости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Приводят примеры прямо пропорциональных и обратно пропорциональных величин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Владеют смысловым чтением. Представляют информацию в разных формах (текст, символы),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Прямая и обратная пропорциональные зависимости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Решают текстовые задачи арифметическими способами вычислений, анализируют текст задачи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своему мнению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AD0F75">
        <w:trPr>
          <w:trHeight w:val="64"/>
          <w:jc w:val="center"/>
        </w:trPr>
        <w:tc>
          <w:tcPr>
            <w:tcW w:w="543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Обобщение и систематизация знаний по теме: "Отношения и пропорции"</w:t>
            </w:r>
          </w:p>
          <w:p w:rsidR="00AD0F75" w:rsidRPr="00C4653B" w:rsidRDefault="00AD0F7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к контрольной работе</w:t>
            </w:r>
          </w:p>
        </w:tc>
        <w:tc>
          <w:tcPr>
            <w:tcW w:w="2246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Анализируют (в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выделяют главное, разделяют на части) и обобщают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F4CD5" w:rsidRPr="00C4653B" w:rsidTr="00AD0F75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Контрольная работа №7 по теме: «Отношения и пропорции»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70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D0F75" w:rsidRPr="00C4653B" w:rsidRDefault="00AD0F7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0F75" w:rsidRPr="00C4653B" w:rsidRDefault="00AD0F7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 контрольной работы.</w:t>
            </w:r>
          </w:p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Масштаб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Формулируют определение масштаба карты. Составляют  и решают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уравнения по условиям задач. 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Демонстрируют способность к эмоциональному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восприятию знаково-символической формы записи информации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Восстанавливают предметную ситуацию, описанную в задаче,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Выделяют и осознают то, что уже усвоено и что еще подлежит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Используют ИКТ для получения информации и знаний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87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Масштаб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Составляют  и решают уравнения по условиям задач.   Выражают одни единицы измерения величины в других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Масштаб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Соотносят реальные объекты с их проекциями на плоскость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Развивают интерес к традициям, обычаям и ценностям стран и народов мира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Анализируют (в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 окружности</w:t>
            </w:r>
            <w:r w:rsidR="00AD0F75"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площадь круга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Распознают на чертежах, рисунках, в окружающем мире окружность и круг. Приводят примеры аналогов окружности и круга в окружающем мире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Создают образ целостности мировоззрения при решении математических задач, в которых содержатся факты из жизни человека и общества, результатах деятельности и отношениях людей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и сравнивают факты и явления</w:t>
            </w:r>
            <w:proofErr w:type="gramStart"/>
            <w:r w:rsidR="00AD0F75"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="00AD0F75"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ладеют смысловым чтением. Представляют информацию в разных формах (текст, символы), в </w:t>
            </w:r>
            <w:proofErr w:type="spellStart"/>
            <w:r w:rsidR="00AD0F75"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="00AD0F75"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Своевременно оказывают необходимую взаимопомощь сверстникам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 окружности</w:t>
            </w:r>
            <w:r w:rsidR="00AD0F75"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площадь круга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Измеряют с помощью инструментов окружности и сравнивают отношение длины окружности к радиусу окружности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истории человечества, понимают значение нравственной стороны совершенных открытий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 окружности и п</w:t>
            </w:r>
            <w:r w:rsidR="00314405"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лощадь круга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Решают задачи на нахождение площади круга. Выделяют в условии задачи данные, необходимые для решения задачи.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AD0F75">
        <w:trPr>
          <w:trHeight w:val="64"/>
          <w:jc w:val="center"/>
        </w:trPr>
        <w:tc>
          <w:tcPr>
            <w:tcW w:w="543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Обобщение и  систематизация знаний по теме: «Масштаб. Длина окружности и площадь круга»</w:t>
            </w:r>
          </w:p>
          <w:p w:rsidR="00AD0F75" w:rsidRPr="00C4653B" w:rsidRDefault="00AD0F7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к контрольной работе</w:t>
            </w:r>
          </w:p>
        </w:tc>
        <w:tc>
          <w:tcPr>
            <w:tcW w:w="2246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F4CD5" w:rsidRPr="00C4653B" w:rsidTr="00AD0F75">
        <w:trPr>
          <w:trHeight w:val="64"/>
          <w:jc w:val="center"/>
        </w:trPr>
        <w:tc>
          <w:tcPr>
            <w:tcW w:w="543" w:type="dxa"/>
            <w:tcBorders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93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Контрольная работа №8 по теме: «Масштаб. Длина окружности и площадь круга»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70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14405" w:rsidRPr="00C4653B" w:rsidTr="001532AB">
        <w:trPr>
          <w:trHeight w:val="450"/>
          <w:jc w:val="center"/>
        </w:trPr>
        <w:tc>
          <w:tcPr>
            <w:tcW w:w="15765" w:type="dxa"/>
            <w:gridSpan w:val="19"/>
            <w:tcBorders>
              <w:bottom w:val="single" w:sz="4" w:space="0" w:color="000000"/>
            </w:tcBorders>
            <w:shd w:val="clear" w:color="auto" w:fill="CCCCCC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Глава I</w:t>
            </w:r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I</w:t>
            </w:r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Рациональные числа</w:t>
            </w:r>
          </w:p>
        </w:tc>
      </w:tr>
      <w:tr w:rsidR="00314405" w:rsidRPr="00C4653B" w:rsidTr="001532AB">
        <w:trPr>
          <w:trHeight w:val="428"/>
          <w:jc w:val="center"/>
        </w:trPr>
        <w:tc>
          <w:tcPr>
            <w:tcW w:w="15765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§ 5  Положит</w:t>
            </w:r>
            <w:r w:rsidR="00AD0F75"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ельные и отрицательные числа  (</w:t>
            </w:r>
            <w:r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14ч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D0F75" w:rsidRPr="00C4653B" w:rsidRDefault="00AD0F7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 контрольной работы.</w:t>
            </w:r>
          </w:p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Координаты 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прямой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Приводят примеры использования в окружающем мире положительных и отрицательных чисел (температура, выигрыш-проигрыш, выше-ниже уровня моря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Координаты 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прямой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Изображают точками на координатной прямой положительные и отрицательные рациональные числа</w:t>
            </w:r>
            <w:proofErr w:type="gramEnd"/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Усваивают нормы и правила делового общения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1531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Координаты 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прямой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Характеризуют множество целых чисел и множество рациональных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Находят в учебниках,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Используют ИКТ для получения информации и знаний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Противоположные числа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Характеризуют множество целых чисел и множество рациональных чисел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Формулируют определение противоположных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Владеют смысловым чтением. Представляют информацию в разных формах (текст, символы),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Противоположные числа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Решают простейшие линейные уравнения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Своевременно оказывают необходимую взаимопомощь сверстникам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Противоположные числа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Находят значение простейших буквенных выражений при заданном значении букв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Создают образ целостного мировоззрения при решении математических задач, в которых содержатся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факты из жизни человека и общества, результатах деятельности и отношениях людей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Критически оценивают полученный ответ, осуществляют самоконтроль, проверяя ответ на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100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Модуль числа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определение модуля числа. Понимают его геометрический смысл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Анализируют (в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Устанавливают рабочие отношения, учатся эффективно сотрудничать и способствовать эффективной работе в группе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Модуль числа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Находят значения числовых выражений, содержащих знак модуля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AD0F75"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Сравнение чисел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Сравнивают положительные и отрицательные числа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Оценивают собственные и чужие поступки, 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Отстаивают свою точку зрения, подтверждают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Сравнение чисел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Выполняют сравнение положительных и отрицательных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Усваивают нормы и правила делового общения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величин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Используют алгоритмы сравнения положительных и отрицательных  чисел при решении  задач и упражнений в изменённой ситуации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величин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Используют алгоритмы сравнения положительных и отрицательных чисел при решении  задач и упражнений в изменённой ситуации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AD0F75">
        <w:trPr>
          <w:trHeight w:val="64"/>
          <w:jc w:val="center"/>
        </w:trPr>
        <w:tc>
          <w:tcPr>
            <w:tcW w:w="560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Обобщение и систематизация знаний по теме: «Положительные и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отрицательные числа»</w:t>
            </w:r>
            <w:r w:rsidR="00AD0F75"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Подготовка к контрольной работе.</w:t>
            </w:r>
          </w:p>
        </w:tc>
        <w:tc>
          <w:tcPr>
            <w:tcW w:w="2246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Анализируют текст задачи, моделируют условие с помощью схем, рисунков, реальных предметов; строят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Проявляют интерес к креативной деятельности, активности при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подготовке творческих отчетов (выступление с докладом, графические организаторы и др.)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Владеют смысловым чтением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Исследуют ситуации, требующие оценки действия в соответствии с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поставленной задачей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Верно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используют в устной и письменной речи математические термины. Различают в речи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собеседника аргументы и факты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F4CD5" w:rsidRPr="00C4653B" w:rsidTr="00AD0F75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AD0F7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107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Контрольная работа №9 по теме: «Положительные и отрицательные числа»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70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14405" w:rsidRPr="00C4653B" w:rsidTr="001532AB">
        <w:trPr>
          <w:trHeight w:val="546"/>
          <w:jc w:val="center"/>
        </w:trPr>
        <w:tc>
          <w:tcPr>
            <w:tcW w:w="15765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§ 6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Сложение и вычитание положительных и отрицательных чисел (1</w:t>
            </w:r>
            <w:r w:rsidR="005F4CD5"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  <w:r w:rsidRPr="00C4653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ч)</w:t>
            </w: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5F4CD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6A3C67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 контрольной работы. </w:t>
            </w:r>
            <w:r w:rsidR="00314405"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Сложение чисел с помощью координатной прямой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Выполняют сложение рациональных чисел с помощью координатной прямой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5F4CD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Сложение чисел с помощью координатной прямой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Выполняют сложение положительных и отрицательных чисел с помощью координатной прямой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Анализируют (в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Используют ИКТ для получения информации и знаний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5F4CD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Сложение отрицательных чисел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Выполняют сложение отрицательных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Осваивают культуру работы с учебником, поиска информации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Применяет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5F4CD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Сложение отрицательных чисел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Выполняют сложение отрицательных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Находят в учебниках,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5F4CD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Сложение чисел с разными знаками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Выполняют сложение чисел с разными знаками</w:t>
            </w:r>
            <w:proofErr w:type="gramStart"/>
            <w:r w:rsidR="005F4CD5"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</w:t>
            </w:r>
            <w:proofErr w:type="gramEnd"/>
            <w:r w:rsidR="005F4CD5"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сследуют простейшие числовые закономерности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Усваивают нормы и правила делового общения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5F4CD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Сложение чисел с разными знаками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и записывают с помощью букв правила сложения чисел с разными знаками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своему мнению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5F4CD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Сложение чисел с разными знаками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Выполняют прикидку и оценку в ходе вычислений</w:t>
            </w:r>
            <w:r w:rsidR="005F4CD5"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="005F4CD5"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Выполняют сложение чисел с разными знаками. Исследуют простейшие числовые закономерности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Грамотно и аргументировано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излагают свои мысли,  проявляют уважительное отношение к мнению окружающих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Планируют алгоритм выполнения задания,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Сотрудничают с одноклассниками при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5F4CD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115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Вычитание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и записывают с помощью букв правила вычитания чисел с разными знаками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Верно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5F4CD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Вычитание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Выполняют вычитание отрицательных чисел. Исследуют простейшие числовые закономерности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своему мнению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5F4CD5">
        <w:trPr>
          <w:trHeight w:val="64"/>
          <w:jc w:val="center"/>
        </w:trPr>
        <w:tc>
          <w:tcPr>
            <w:tcW w:w="560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5F4CD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Обобщение и систематизация знаний по теме: «Сложение и вычитание положительных и отрицательных чисел»</w:t>
            </w:r>
            <w:r w:rsidR="005F4CD5"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Подготовка к контрольной работе.</w:t>
            </w:r>
          </w:p>
        </w:tc>
        <w:tc>
          <w:tcPr>
            <w:tcW w:w="2246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F4CD5" w:rsidRPr="00C4653B" w:rsidTr="005F4CD5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5F4CD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6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Контрольная работа №10 по теме: «Сложение и вычитание положительных и отрицательных чисел»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70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14405" w:rsidRPr="00C4653B" w:rsidTr="001532AB">
        <w:trPr>
          <w:trHeight w:val="428"/>
          <w:jc w:val="center"/>
        </w:trPr>
        <w:tc>
          <w:tcPr>
            <w:tcW w:w="15765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§ 7  Умножение и деление положительных и отрицательных чисел (13ч)</w:t>
            </w: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5F4CD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4CD5" w:rsidRPr="00C4653B" w:rsidRDefault="005F4CD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 контрольной работы.</w:t>
            </w:r>
          </w:p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Умножение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правило умножения положительных и отрицательных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познавательную активность, творчество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Отстаивают свою точку зрения, подтверждают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5F4CD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Умножение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Выполняют умножение чисел с разными знаками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5F4CD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Формулируют правило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деления чисел с разными знаками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Усваивают нормы и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правила делового общения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Владеют смысловым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чтением. Представляют информацию в разных формах (текст, символы),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Планируют алгоритм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Верно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используют в устной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5F4CD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122</w:t>
            </w:r>
          </w:p>
        </w:tc>
        <w:tc>
          <w:tcPr>
            <w:tcW w:w="72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Выполняют деление положительных и отрицательных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gramStart"/>
            <w:r w:rsidRPr="00C4653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Мотивированы на достижение поставленной цели</w:t>
            </w:r>
            <w:proofErr w:type="gramEnd"/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5F4CD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Находят значения дробных выражений, неизвестный член пропорции, используют математические средства для изучения и описания реальных процессов и явлений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своему мнению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5F4CD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Рациональные числа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Расширяют представление о числе. Формулируют определение рационального числа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Осваивают культуру работы с учебником, поиска информации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Используют ИКТ для получения информации и знаний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5F4CD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Рациональные числа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определение периодической дроби. Умеют записывать рациональные числа в виде конечных и бесконечных десятичных дробей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Применяет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5F4CD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Рациональные числа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Формулируют  определение периодической и непериодической десятичной дроби.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Анализируют (в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Устанавливают рабочие отношения, учатся эффективно сотрудничать и способствовать эффективной работе в группе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5F4CD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Свойства действий с рациональными числами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переместительное, сочетательное и распределительное свойства сложения и умножения рациональных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Грамотно и аргументировано излагают свои мысли, проявляют уважительное отношение к мнению окружающих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5F4CD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Свойства действий с рациональными числами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Находят значения выражений, выбирая удобный порядок действия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5F4CD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Свойства действий с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рациональными числами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Решают уравнения,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используя свойство произведения  равного нулю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Проявляют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познавательный интерес,  творчество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Находят в учебниках,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Применяют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Проектируют и формируют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5F4CD5">
        <w:trPr>
          <w:trHeight w:val="64"/>
          <w:jc w:val="center"/>
        </w:trPr>
        <w:tc>
          <w:tcPr>
            <w:tcW w:w="560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5F4CD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130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Обобщение и систематизация знаний по теме: «Умножение и деление положительных и отрицательных чисел»</w:t>
            </w:r>
            <w:r w:rsidR="005F4CD5"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Подготовка к контрольной работе.</w:t>
            </w:r>
          </w:p>
        </w:tc>
        <w:tc>
          <w:tcPr>
            <w:tcW w:w="2246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Верно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F4CD5" w:rsidRPr="00C4653B" w:rsidTr="005F4CD5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5F4CD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Контрольная работа №11 по теме: «Умножение и деление положительных и отрицательных чисел»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70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14405" w:rsidRPr="00C4653B" w:rsidTr="001532AB">
        <w:trPr>
          <w:trHeight w:val="463"/>
          <w:jc w:val="center"/>
        </w:trPr>
        <w:tc>
          <w:tcPr>
            <w:tcW w:w="15765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§ 8  Решение уравнений (1</w:t>
            </w:r>
            <w:r w:rsidR="00812B51"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ч)</w:t>
            </w: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812B51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4CD5" w:rsidRPr="00C4653B" w:rsidRDefault="005F4CD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 контрольной работы.</w:t>
            </w:r>
          </w:p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Раскрытие скобок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с помощью математических 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терминов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какая операция называется раскрытием скобок. Формулируют правило раскрытия скобок, перед которыми стоит знак «+»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Осознают роль ученика, формируют ответственное отношение к учению, приобретают навыки общения в группе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Своевременно оказывают необходимую взаимопомощь сверстникам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812B51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Раскрытие скобок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правило раскрытия скобок, перед которыми стоит знак «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-»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Применяют правила раскрытия скобок при упрощении выражения, нахождении значения выражения, решения уравнений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Анализируют (в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812B51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Раскрытие скобок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правила раскрытия скобок при упрощении выражения, нахождении значения выражения, решения уравнений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Усваивают нормы и правила делового общения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Находят в учебниках,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812B51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Коэффициент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Формулируют определение числового коэффициента выражения. Называют числовой коэффициент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выражения.</w:t>
            </w:r>
            <w:r w:rsidR="00812B51"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Определяют знак коэффициента выражения.  Упрощают выражения и указывают его числовой коэффициент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Демонстрируют способность к эмоциональному восприятию знаково-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символической формы записи информации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Владеют смысловым чтением. Представляют информацию в разных формах (текст, символы),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Критически оценивают полученный ответ, осуществляют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Используют ИКТ для получения информации и знаний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812B51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136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Подобные слагаемые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Формулируют  определение подобных слагаемых. Выполняют действия с помощью распределительного свойства умножения. Распознают подобные слагаемые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Осваивают культуру работы с учебником, поиска информации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812B51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Подобные слагаемые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Складывают подобные слагаемые. Выполняют приведение подобных слагаемых, находят значения выражений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творческой, эстетической деятельности,  при подготовке иллюстраций изучаемых понятий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812B51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Подобные слагаемые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Решают уравнения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спользуют математические средства для изучения и описания реальных процессов и явлений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Отстаивают свою точку зрения, подтверждают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5F4CD5">
        <w:trPr>
          <w:trHeight w:val="64"/>
          <w:jc w:val="center"/>
        </w:trPr>
        <w:tc>
          <w:tcPr>
            <w:tcW w:w="560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812B51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Обобщение и систематизация знаний по теме: «Коэффициент. Подобные слагаемые»</w:t>
            </w:r>
            <w:r w:rsidR="005F4CD5"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Подготовка к контрольной работе</w:t>
            </w:r>
          </w:p>
        </w:tc>
        <w:tc>
          <w:tcPr>
            <w:tcW w:w="2246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Анализируют (в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выделяют главное, разделяют на части) и обобщают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своему мнению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F4CD5" w:rsidRPr="00C4653B" w:rsidTr="005F4CD5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812B51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Контрольная работа №12 по теме: «Коэффициент. Подобные слагаемые»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70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812B51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4CD5" w:rsidRPr="00C4653B" w:rsidRDefault="005F4CD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 контрольной работы.</w:t>
            </w:r>
          </w:p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уравнений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Формулируют определения уравнения,  корня уравнения, линейного уравнения. В левой и правой 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частях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уравнений выполняют операции, которые не меняют корни уравнения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Решают простейшие уравнения на основе зависимостей между компонентами арифметических действий. Решают текстовые задачи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812B51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уравнений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Формулируют правило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переноса слагаемых из одной части уравнения в другую. Используют полученную информацию при решении уравнений и текстовых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Оценивают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собственные и чужие поступки, 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Анализируют и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сравнивают факты и явления 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Выделяют и осознают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Верно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используют в устной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812B51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143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уравнений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помощи уравнений создают модели реального мира, применяют полученные модели при решении текстовых задач. В процессе решения задач сравнивают, анализируют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обобщают полученные результаты, обосновывают собственную нравственную позицию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 решении текстовых задач, проявляют интерес к коллекционированию как явлению в жизни и обществе, позволяющему познакомиться с историей, культурой человечества 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Составляют план решения текстовых задач алгебраическим способом (с помощью составления уравнений)</w:t>
            </w:r>
          </w:p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Составляют алгоритм решения уравнений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П.42</w:t>
            </w: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812B51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уравнений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Используют математические средства для изучения и описания реальных процессов и явлений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Создают образ целостного мировоззрения при решении математических задач, в которых содержатся факты из жизни человека и общества, результатах деятельности и отношениях людей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П.42</w:t>
            </w:r>
          </w:p>
        </w:tc>
      </w:tr>
      <w:tr w:rsidR="007E7BB8" w:rsidRPr="00C4653B" w:rsidTr="005F4CD5">
        <w:trPr>
          <w:trHeight w:val="64"/>
          <w:jc w:val="center"/>
        </w:trPr>
        <w:tc>
          <w:tcPr>
            <w:tcW w:w="560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812B51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Обобщение и систематизация знаний по теме: «Решение уравнений»</w:t>
            </w:r>
          </w:p>
          <w:p w:rsidR="007E7BB8" w:rsidRPr="00C4653B" w:rsidRDefault="007E7BB8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к контрольной работе</w:t>
            </w:r>
          </w:p>
        </w:tc>
        <w:tc>
          <w:tcPr>
            <w:tcW w:w="2246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П.42</w:t>
            </w:r>
          </w:p>
        </w:tc>
      </w:tr>
      <w:tr w:rsidR="005F4CD5" w:rsidRPr="00C4653B" w:rsidTr="005F4CD5">
        <w:trPr>
          <w:trHeight w:val="851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812B51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Контрольная работа №13 по теме: «Решение уравнений»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70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14405" w:rsidRPr="00C4653B" w:rsidTr="001532AB">
        <w:trPr>
          <w:trHeight w:val="390"/>
          <w:jc w:val="center"/>
        </w:trPr>
        <w:tc>
          <w:tcPr>
            <w:tcW w:w="15765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§ 9  Координаты на плоскости (1</w:t>
            </w:r>
            <w:r w:rsidR="007E7BB8"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ч)</w:t>
            </w: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812B51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4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7BB8" w:rsidRPr="00C4653B" w:rsidRDefault="007E7BB8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 контрольной работы.</w:t>
            </w:r>
          </w:p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Перпендикулярные прямые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Формулируют определение 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перпендикулярных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прямых, распознают перпендикулярные  отрезки, лучи и прямые на чертеже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7E7BB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74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Перпендикулярные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прямые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Выполняют построение 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перпендикулярных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прямых с помощью линейки и чертежного треугольника, используют математические  символы для записи перпендикулярности прямых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Проявляют интерес к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креативной деятельности, активности при подготовке иллюстраций изучаемых понятий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Владеют смысловым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чтением. Представляют информацию в разных формах (текст, символы),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Оценивают степень и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Проектируют и формируют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7E7BB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149</w:t>
            </w:r>
          </w:p>
        </w:tc>
        <w:tc>
          <w:tcPr>
            <w:tcW w:w="74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Параллельные прямые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Формулируют определение 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параллельных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прямых, распознают параллельные отрезки, лучи и прямые на чертеже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Находят в учебниках,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Своевременно оказывают необходимую взаимопомощь сверстникам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7E7BB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4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Параллельные прямые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Выполняют построение 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параллельных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прямых с помощью линейки и чертежного треугольника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Осваивают культуру работы с учебником, поиска информации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Используют ИКТ для получения информации и знаний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7E7BB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74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Координатная плоскость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Имеют представление о плоскости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истеме координат, начале координат, Формулируют определение координатной плоскости. Называют координаты точек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Осознают роль ученика, формируют ответственное отношение к учению, приобретают навыки делового сотрудничества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Анализируют (в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7E7BB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74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Координатная плоскость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Называют координаты точек, строят на координатной плоскости точки по заданным координатам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Верно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7E7BB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74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Координатная плоскость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Строят на координатной плоскости точки по заданным координатам, полученные точки соединяют ломаными линиями. Сравнивают, анализируют полученные рисунки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Грамотно и аргументировано излагают свои мысли, проявляют уважительное отношение к мнениям других людей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Находят в учебниках,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Отстаивают свою точку зрения, подтверждают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7E7BB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74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Координатная плоскость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Строят на координатной плоскости точки по заданным координатам, полученные точки соединяют ломаными линиями. Сравнивают, анализируют полученные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рисунки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Повышают уровень экологической культуры при выполнении творческих заданий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7E7BB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155</w:t>
            </w:r>
          </w:p>
        </w:tc>
        <w:tc>
          <w:tcPr>
            <w:tcW w:w="74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Столбчатые диаграммы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Формируют представление о видах диаграмм. Читают круговые и столбчатые диаграммы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Развивают интерес к традициям, обычаям и ценностям стран и народов мира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7E7BB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74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Графики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Формируют представление о графиках зависимостей одной величины от другой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Владеют смысловым чтением. Представляют информацию в разных формах (текст, символы),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своему мнению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E7BB8" w:rsidRPr="00C4653B" w:rsidTr="00812B51">
        <w:trPr>
          <w:trHeight w:val="64"/>
          <w:jc w:val="center"/>
        </w:trPr>
        <w:tc>
          <w:tcPr>
            <w:tcW w:w="560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7E7BB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748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Обобщение и систематизация знаний по теме: «Координаты на плоскости»</w:t>
            </w:r>
          </w:p>
          <w:p w:rsidR="00812B51" w:rsidRPr="00C4653B" w:rsidRDefault="00812B51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к контрольной работе</w:t>
            </w:r>
          </w:p>
        </w:tc>
        <w:tc>
          <w:tcPr>
            <w:tcW w:w="2246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12B51" w:rsidRPr="00C4653B" w:rsidTr="00812B51">
        <w:trPr>
          <w:trHeight w:val="64"/>
          <w:jc w:val="center"/>
        </w:trPr>
        <w:tc>
          <w:tcPr>
            <w:tcW w:w="560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7E7BB8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748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000000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Контрольная работа №14 по теме: «Координаты на плоскости»</w:t>
            </w:r>
          </w:p>
        </w:tc>
        <w:tc>
          <w:tcPr>
            <w:tcW w:w="2246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pct25" w:color="auto" w:fill="auto"/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14405" w:rsidRPr="00C4653B" w:rsidTr="001532AB">
        <w:trPr>
          <w:trHeight w:val="472"/>
          <w:jc w:val="center"/>
        </w:trPr>
        <w:tc>
          <w:tcPr>
            <w:tcW w:w="15765" w:type="dxa"/>
            <w:gridSpan w:val="19"/>
            <w:shd w:val="clear" w:color="auto" w:fill="CCCCCC"/>
            <w:tcMar>
              <w:left w:w="28" w:type="dxa"/>
              <w:right w:w="28" w:type="dxa"/>
            </w:tcMar>
            <w:vAlign w:val="center"/>
          </w:tcPr>
          <w:p w:rsidR="00314405" w:rsidRPr="00C4653B" w:rsidRDefault="00314405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Итоговое повторение курса математики 6 класса</w:t>
            </w:r>
            <w:r w:rsidR="00C93536"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(17</w:t>
            </w:r>
            <w:r w:rsidRPr="00C46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ч)</w:t>
            </w:r>
          </w:p>
        </w:tc>
      </w:tr>
      <w:tr w:rsidR="00C93536" w:rsidRPr="00C4653B" w:rsidTr="00C93536">
        <w:trPr>
          <w:trHeight w:val="866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748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 контрольной работы. </w:t>
            </w:r>
          </w:p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по теме «Делимость чисел»</w:t>
            </w:r>
          </w:p>
        </w:tc>
        <w:tc>
          <w:tcPr>
            <w:tcW w:w="2246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свойства и признаки делимости. Раскладывают число на простые множители. Находят наибольший общий делитель и наименьшее общее кратное.</w:t>
            </w:r>
          </w:p>
        </w:tc>
        <w:tc>
          <w:tcPr>
            <w:tcW w:w="2074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Грамотно и аргументировано излагают свои мысли, проявляют уважительное отношение к мнению общественности</w:t>
            </w:r>
          </w:p>
        </w:tc>
        <w:tc>
          <w:tcPr>
            <w:tcW w:w="2070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Анализируют и сравнивают факты и явления</w:t>
            </w:r>
          </w:p>
        </w:tc>
        <w:tc>
          <w:tcPr>
            <w:tcW w:w="178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Работая по плану, сверяясь с целью, находят и исправляют ошибки,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., используя ИКТ.</w:t>
            </w:r>
          </w:p>
        </w:tc>
        <w:tc>
          <w:tcPr>
            <w:tcW w:w="23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Своевременно оказывают необходимую взаимопомощь сверстникам</w:t>
            </w:r>
          </w:p>
        </w:tc>
        <w:tc>
          <w:tcPr>
            <w:tcW w:w="1496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3536" w:rsidRPr="00C4653B" w:rsidTr="001532AB">
        <w:trPr>
          <w:trHeight w:val="865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74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4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6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3536" w:rsidRPr="00C4653B" w:rsidTr="00C93536">
        <w:trPr>
          <w:trHeight w:val="866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748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по теме «Сложение и вычитание дробей с разными знаменателями»</w:t>
            </w:r>
          </w:p>
        </w:tc>
        <w:tc>
          <w:tcPr>
            <w:tcW w:w="2246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Приводят обыкновенные дроби к общему знаменателю. Сравнивают обыкновенные дроби. Выполняют сложение и вычитание обыкновенных дробей</w:t>
            </w:r>
          </w:p>
        </w:tc>
        <w:tc>
          <w:tcPr>
            <w:tcW w:w="2074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Оценивают собственные и чужие поступки, 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70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3536" w:rsidRPr="00C4653B" w:rsidTr="001532AB">
        <w:trPr>
          <w:trHeight w:val="865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74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4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6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3536" w:rsidRPr="00C4653B" w:rsidTr="00C93536">
        <w:trPr>
          <w:trHeight w:val="971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163</w:t>
            </w:r>
          </w:p>
        </w:tc>
        <w:tc>
          <w:tcPr>
            <w:tcW w:w="748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по теме  «Умножение и деление обыкновенных дробей»</w:t>
            </w:r>
          </w:p>
        </w:tc>
        <w:tc>
          <w:tcPr>
            <w:tcW w:w="2246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Выполняют умножение и деление обыкновенных дробей. Используют математические средства для изучения и  описания реальных процессов и явлений</w:t>
            </w:r>
          </w:p>
        </w:tc>
        <w:tc>
          <w:tcPr>
            <w:tcW w:w="2074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70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3536" w:rsidRPr="00C4653B" w:rsidTr="001532AB">
        <w:trPr>
          <w:trHeight w:val="971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74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4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6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3536" w:rsidRPr="00C4653B" w:rsidTr="00C93536">
        <w:trPr>
          <w:trHeight w:val="866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748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по теме «Отношения и пропорции»</w:t>
            </w:r>
          </w:p>
        </w:tc>
        <w:tc>
          <w:tcPr>
            <w:tcW w:w="2246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Используют математические средства для изучения и  описания реальных процессов и явлений</w:t>
            </w:r>
          </w:p>
        </w:tc>
        <w:tc>
          <w:tcPr>
            <w:tcW w:w="2074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Оценивают собственные и чужие поступки, 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70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Верно</w:t>
            </w:r>
            <w:proofErr w:type="gram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496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3536" w:rsidRPr="00C4653B" w:rsidTr="001532AB">
        <w:trPr>
          <w:trHeight w:val="865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74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4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6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3536" w:rsidRPr="00C4653B" w:rsidTr="00C93536">
        <w:trPr>
          <w:trHeight w:val="866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748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по теме «Сложение и вычитание положительных и отрицательных чисел»</w:t>
            </w:r>
          </w:p>
        </w:tc>
        <w:tc>
          <w:tcPr>
            <w:tcW w:w="2246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Выполняют сложение и вычитание рациональных чисел. Используют математические средства для изучения и  описания реальных процессов и явлений</w:t>
            </w:r>
          </w:p>
        </w:tc>
        <w:tc>
          <w:tcPr>
            <w:tcW w:w="2074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70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23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496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3536" w:rsidRPr="00C4653B" w:rsidTr="001532AB">
        <w:trPr>
          <w:trHeight w:val="865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74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4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6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3536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74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по теме «Умножение и деление положительных и отрицательных чисел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Выполняют умножение и деление рациональных чисел. Используют математические средства для изучения и  описания реальных процессов и явлений</w:t>
            </w:r>
          </w:p>
        </w:tc>
        <w:tc>
          <w:tcPr>
            <w:tcW w:w="2074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3536" w:rsidRPr="00C4653B" w:rsidRDefault="00C93536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15FA" w:rsidRPr="00C4653B" w:rsidTr="00AF15FA">
        <w:trPr>
          <w:trHeight w:val="1295"/>
          <w:jc w:val="center"/>
        </w:trPr>
        <w:tc>
          <w:tcPr>
            <w:tcW w:w="560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748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по теме «Решение уравнение»</w:t>
            </w:r>
          </w:p>
        </w:tc>
        <w:tc>
          <w:tcPr>
            <w:tcW w:w="2246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Выполняют умножение и деление рациональных чисел. Выполняют преобразования уравнений.  Используют математические средства для изучения и  описания реальных процессов и явлений</w:t>
            </w:r>
          </w:p>
        </w:tc>
        <w:tc>
          <w:tcPr>
            <w:tcW w:w="2074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Создают образ целостного мировоззрения при решении математических задач, в которых содержатся факты из жизни человека и общества, результатах деятельности и отношениях людей</w:t>
            </w:r>
          </w:p>
        </w:tc>
        <w:tc>
          <w:tcPr>
            <w:tcW w:w="2070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Находят в учебниках, в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Отстаивают свою точку зрения, подтверждают фактами</w:t>
            </w:r>
          </w:p>
        </w:tc>
        <w:tc>
          <w:tcPr>
            <w:tcW w:w="1496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15FA" w:rsidRPr="00C4653B" w:rsidTr="00AF15FA">
        <w:trPr>
          <w:trHeight w:val="1294"/>
          <w:jc w:val="center"/>
        </w:trPr>
        <w:tc>
          <w:tcPr>
            <w:tcW w:w="560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748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по теме «Решение задач с помощью уравнения»</w:t>
            </w:r>
          </w:p>
        </w:tc>
        <w:tc>
          <w:tcPr>
            <w:tcW w:w="2246" w:type="dxa"/>
            <w:gridSpan w:val="2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4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  <w:gridSpan w:val="2"/>
            <w:vMerge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0" w:type="dxa"/>
            <w:vMerge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6" w:type="dxa"/>
            <w:vMerge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15FA" w:rsidRPr="00C4653B" w:rsidTr="00AF15FA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74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по теме «Координатная плоскость»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Строят на координатной плоскости точки по заданным координатам,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полученные точки соединяют ломаными линиями. Сравнивают, анализируют полученные рисунки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Формируют познавательный интерес к изучению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нового, способам общения и систематизации знаний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Применяют схемы, модели для получения информации,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устанавливают причинно-следственные связи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Определяют последовательность промежуточных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действий с учетом конечного результата, составляют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Развивают умение обмениваться знаниями между одноклассниками для </w:t>
            </w: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принятия эффективных совместных решений.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15FA" w:rsidRPr="00C4653B" w:rsidTr="00AF15FA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173</w:t>
            </w:r>
          </w:p>
        </w:tc>
        <w:tc>
          <w:tcPr>
            <w:tcW w:w="74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Итоговая контрольная работа за курс математики 6 класс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Проверка знаний учащихся по основным темам курса математики 6 класса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Формирование навыка самоанализа и самоконтроля </w:t>
            </w:r>
          </w:p>
        </w:tc>
        <w:tc>
          <w:tcPr>
            <w:tcW w:w="2070" w:type="dxa"/>
            <w:gridSpan w:val="2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Создают и преобразовывают модели и схемы для решения задач</w:t>
            </w:r>
          </w:p>
        </w:tc>
        <w:tc>
          <w:tcPr>
            <w:tcW w:w="1781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Осознают уровень и качество усвоения результата </w:t>
            </w:r>
          </w:p>
        </w:tc>
        <w:tc>
          <w:tcPr>
            <w:tcW w:w="2310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Управляют своим поведением (контроль,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оценка своего действия)</w:t>
            </w:r>
          </w:p>
        </w:tc>
        <w:tc>
          <w:tcPr>
            <w:tcW w:w="1496" w:type="dxa"/>
            <w:shd w:val="pct25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15FA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74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 контрольной работы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Проводят анализ типичных ошибок, допущенных в итоговой  контрольной работе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Ориентируются на разнообразие способов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Осознают самого себя как движущую силу своего научения, формируют способность к преодолению препятствий и </w:t>
            </w:r>
            <w:proofErr w:type="spellStart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самокррекции</w:t>
            </w:r>
            <w:proofErr w:type="spellEnd"/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умеют выполнять работу над ошибками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Критично относятся к своему мнению, с достоинством признают ошибочность своего мнения и корректируют его.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15FA" w:rsidRPr="00C4653B" w:rsidTr="001532A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74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Обобщающий урок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Подводят итог знаний по основным темам курса математики 6-го класса. Отвечают на вопрос: Что нового узнали за этот учебный год.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целостного восприятия окружающего мира</w:t>
            </w:r>
          </w:p>
        </w:tc>
        <w:tc>
          <w:tcPr>
            <w:tcW w:w="207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Произвольно и осознанно владеют общим приемом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Определяют новый уровень отношения к самому себе как субъекту деятельности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65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Организуют и планируют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15FA" w:rsidRPr="00C4653B" w:rsidRDefault="00AF15FA" w:rsidP="00C4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88417D" w:rsidRDefault="0088417D"/>
    <w:sectPr w:rsidR="0088417D" w:rsidSect="001532AB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25A57CE"/>
    <w:lvl w:ilvl="0">
      <w:start w:val="1"/>
      <w:numFmt w:val="none"/>
      <w:lvlText w:val="5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2">
    <w:nsid w:val="00000006"/>
    <w:multiLevelType w:val="singleLevel"/>
    <w:tmpl w:val="00000006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3">
    <w:nsid w:val="00000007"/>
    <w:multiLevelType w:val="singleLevel"/>
    <w:tmpl w:val="00000007"/>
    <w:name w:val="WW8Num9"/>
    <w:lvl w:ilvl="0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/>
      </w:rPr>
    </w:lvl>
  </w:abstractNum>
  <w:abstractNum w:abstractNumId="4">
    <w:nsid w:val="00000008"/>
    <w:multiLevelType w:val="singleLevel"/>
    <w:tmpl w:val="00000008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5">
    <w:nsid w:val="0000000A"/>
    <w:multiLevelType w:val="singleLevel"/>
    <w:tmpl w:val="0000000A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6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7">
    <w:nsid w:val="0000000C"/>
    <w:multiLevelType w:val="singleLevel"/>
    <w:tmpl w:val="0000000C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8">
    <w:nsid w:val="0000000D"/>
    <w:multiLevelType w:val="singleLevel"/>
    <w:tmpl w:val="0000000D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9">
    <w:nsid w:val="0000000E"/>
    <w:multiLevelType w:val="singleLevel"/>
    <w:tmpl w:val="0000000E"/>
    <w:name w:val="WW8Num1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0">
    <w:nsid w:val="0000000F"/>
    <w:multiLevelType w:val="single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1">
    <w:nsid w:val="00000013"/>
    <w:multiLevelType w:val="singleLevel"/>
    <w:tmpl w:val="00000013"/>
    <w:name w:val="WW8Num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>
    <w:nsid w:val="00000018"/>
    <w:multiLevelType w:val="singleLevel"/>
    <w:tmpl w:val="00000018"/>
    <w:name w:val="WW8Num2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4">
    <w:nsid w:val="0000001B"/>
    <w:multiLevelType w:val="singleLevel"/>
    <w:tmpl w:val="0000001B"/>
    <w:name w:val="WW8Num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5">
    <w:nsid w:val="0000001C"/>
    <w:multiLevelType w:val="singleLevel"/>
    <w:tmpl w:val="0000001C"/>
    <w:name w:val="WW8Num33"/>
    <w:lvl w:ilvl="0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/>
      </w:rPr>
    </w:lvl>
  </w:abstractNum>
  <w:abstractNum w:abstractNumId="16">
    <w:nsid w:val="0000001D"/>
    <w:multiLevelType w:val="singleLevel"/>
    <w:tmpl w:val="0000001D"/>
    <w:name w:val="WW8Num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7">
    <w:nsid w:val="0000001F"/>
    <w:multiLevelType w:val="singleLevel"/>
    <w:tmpl w:val="0000001F"/>
    <w:name w:val="WW8Num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8">
    <w:nsid w:val="00000020"/>
    <w:multiLevelType w:val="singleLevel"/>
    <w:tmpl w:val="00000020"/>
    <w:name w:val="WW8Num3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9">
    <w:nsid w:val="00000021"/>
    <w:multiLevelType w:val="singleLevel"/>
    <w:tmpl w:val="00000021"/>
    <w:name w:val="WW8Num3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20">
    <w:nsid w:val="01D041E8"/>
    <w:multiLevelType w:val="hybridMultilevel"/>
    <w:tmpl w:val="3BF2088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5287CA2"/>
    <w:multiLevelType w:val="hybridMultilevel"/>
    <w:tmpl w:val="D0ECA718"/>
    <w:lvl w:ilvl="0" w:tplc="D2521A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08FF44F7"/>
    <w:multiLevelType w:val="hybridMultilevel"/>
    <w:tmpl w:val="4C223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58D18E">
      <w:start w:val="6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0BB12EB1"/>
    <w:multiLevelType w:val="hybridMultilevel"/>
    <w:tmpl w:val="DDA6A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ECD765C"/>
    <w:multiLevelType w:val="hybridMultilevel"/>
    <w:tmpl w:val="CDC2463C"/>
    <w:lvl w:ilvl="0" w:tplc="31C0FF86">
      <w:start w:val="1"/>
      <w:numFmt w:val="bullet"/>
      <w:lvlText w:val="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/>
        <w:caps/>
        <w:strike w:val="0"/>
        <w:dstrike w:val="0"/>
        <w:outline w:val="0"/>
        <w:shadow w:val="0"/>
        <w:emboss/>
        <w:imprint w:val="0"/>
        <w:color w:val="FF990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0EEE7A87"/>
    <w:multiLevelType w:val="hybridMultilevel"/>
    <w:tmpl w:val="DC32FB3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6">
    <w:nsid w:val="12D248FF"/>
    <w:multiLevelType w:val="hybridMultilevel"/>
    <w:tmpl w:val="5DEEF5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62220AD"/>
    <w:multiLevelType w:val="multilevel"/>
    <w:tmpl w:val="0000000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8">
    <w:nsid w:val="27BF0878"/>
    <w:multiLevelType w:val="hybridMultilevel"/>
    <w:tmpl w:val="18B8C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C5A3107"/>
    <w:multiLevelType w:val="hybridMultilevel"/>
    <w:tmpl w:val="26C6BC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DB24484"/>
    <w:multiLevelType w:val="hybridMultilevel"/>
    <w:tmpl w:val="5A0837C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2F896068"/>
    <w:multiLevelType w:val="hybridMultilevel"/>
    <w:tmpl w:val="695A3D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EAE4E1D"/>
    <w:multiLevelType w:val="hybridMultilevel"/>
    <w:tmpl w:val="36641B4E"/>
    <w:lvl w:ilvl="0" w:tplc="EE106476">
      <w:start w:val="2"/>
      <w:numFmt w:val="decimal"/>
      <w:lvlText w:val="%1)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60D063AC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Times New Roman" w:eastAsia="Times New Roman" w:hAnsi="Times New Roman" w:cs="Times New Roman"/>
      </w:rPr>
    </w:lvl>
    <w:lvl w:ilvl="2" w:tplc="A0986CEA">
      <w:start w:val="1"/>
      <w:numFmt w:val="decimal"/>
      <w:lvlText w:val="%3)"/>
      <w:lvlJc w:val="right"/>
      <w:pPr>
        <w:tabs>
          <w:tab w:val="num" w:pos="1840"/>
        </w:tabs>
        <w:ind w:left="1840" w:hanging="180"/>
      </w:pPr>
      <w:rPr>
        <w:rFonts w:ascii="Times New Roman" w:eastAsia="Times New Roman" w:hAnsi="Times New Roman" w:cs="Times New Roman"/>
      </w:rPr>
    </w:lvl>
    <w:lvl w:ilvl="3" w:tplc="04190011">
      <w:start w:val="1"/>
      <w:numFmt w:val="decimal"/>
      <w:lvlText w:val="%4)"/>
      <w:lvlJc w:val="left"/>
      <w:pPr>
        <w:tabs>
          <w:tab w:val="num" w:pos="2560"/>
        </w:tabs>
        <w:ind w:left="256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33">
    <w:nsid w:val="3F235A3D"/>
    <w:multiLevelType w:val="hybridMultilevel"/>
    <w:tmpl w:val="501E1286"/>
    <w:lvl w:ilvl="0" w:tplc="31C0FF86">
      <w:start w:val="1"/>
      <w:numFmt w:val="bullet"/>
      <w:lvlText w:val="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/>
        <w:caps/>
        <w:strike w:val="0"/>
        <w:dstrike w:val="0"/>
        <w:outline w:val="0"/>
        <w:shadow w:val="0"/>
        <w:emboss/>
        <w:imprint w:val="0"/>
        <w:color w:val="FF990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456325F2"/>
    <w:multiLevelType w:val="hybridMultilevel"/>
    <w:tmpl w:val="A23C7AB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E8B6093"/>
    <w:multiLevelType w:val="hybridMultilevel"/>
    <w:tmpl w:val="013EEC1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2250D5F"/>
    <w:multiLevelType w:val="multilevel"/>
    <w:tmpl w:val="1BA6382E"/>
    <w:lvl w:ilvl="0">
      <w:start w:val="2"/>
      <w:numFmt w:val="decimal"/>
      <w:lvlText w:val="%1)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right"/>
      <w:pPr>
        <w:tabs>
          <w:tab w:val="num" w:pos="1840"/>
        </w:tabs>
        <w:ind w:left="184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37">
    <w:nsid w:val="564844EA"/>
    <w:multiLevelType w:val="multilevel"/>
    <w:tmpl w:val="1BA6382E"/>
    <w:lvl w:ilvl="0">
      <w:start w:val="2"/>
      <w:numFmt w:val="decimal"/>
      <w:lvlText w:val="%1)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right"/>
      <w:pPr>
        <w:tabs>
          <w:tab w:val="num" w:pos="1840"/>
        </w:tabs>
        <w:ind w:left="184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38">
    <w:nsid w:val="586D16A1"/>
    <w:multiLevelType w:val="hybridMultilevel"/>
    <w:tmpl w:val="82ACA7E2"/>
    <w:lvl w:ilvl="0" w:tplc="5AB677D2">
      <w:start w:val="3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5A0361FF"/>
    <w:multiLevelType w:val="hybridMultilevel"/>
    <w:tmpl w:val="6B8C602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01265CA"/>
    <w:multiLevelType w:val="hybridMultilevel"/>
    <w:tmpl w:val="870C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387E02"/>
    <w:multiLevelType w:val="multilevel"/>
    <w:tmpl w:val="0000000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2">
    <w:nsid w:val="75825EEA"/>
    <w:multiLevelType w:val="hybridMultilevel"/>
    <w:tmpl w:val="F1B451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5518A4"/>
    <w:multiLevelType w:val="hybridMultilevel"/>
    <w:tmpl w:val="64D0FD5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4">
    <w:nsid w:val="7A4A2DB7"/>
    <w:multiLevelType w:val="multilevel"/>
    <w:tmpl w:val="24EE3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C22672F"/>
    <w:multiLevelType w:val="hybridMultilevel"/>
    <w:tmpl w:val="18D4F234"/>
    <w:lvl w:ilvl="0" w:tplc="AF12F1FC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4"/>
  </w:num>
  <w:num w:numId="2">
    <w:abstractNumId w:val="24"/>
  </w:num>
  <w:num w:numId="3">
    <w:abstractNumId w:val="3"/>
  </w:num>
  <w:num w:numId="4">
    <w:abstractNumId w:val="15"/>
  </w:num>
  <w:num w:numId="5">
    <w:abstractNumId w:val="31"/>
  </w:num>
  <w:num w:numId="6">
    <w:abstractNumId w:val="28"/>
  </w:num>
  <w:num w:numId="7">
    <w:abstractNumId w:val="33"/>
  </w:num>
  <w:num w:numId="8">
    <w:abstractNumId w:val="43"/>
  </w:num>
  <w:num w:numId="9">
    <w:abstractNumId w:val="30"/>
  </w:num>
  <w:num w:numId="10">
    <w:abstractNumId w:val="0"/>
  </w:num>
  <w:num w:numId="11">
    <w:abstractNumId w:val="27"/>
  </w:num>
  <w:num w:numId="12">
    <w:abstractNumId w:val="32"/>
  </w:num>
  <w:num w:numId="13">
    <w:abstractNumId w:val="1"/>
  </w:num>
  <w:num w:numId="14">
    <w:abstractNumId w:val="2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9"/>
  </w:num>
  <w:num w:numId="21">
    <w:abstractNumId w:val="11"/>
  </w:num>
  <w:num w:numId="22">
    <w:abstractNumId w:val="13"/>
  </w:num>
  <w:num w:numId="23">
    <w:abstractNumId w:val="14"/>
  </w:num>
  <w:num w:numId="24">
    <w:abstractNumId w:val="16"/>
  </w:num>
  <w:num w:numId="25">
    <w:abstractNumId w:val="17"/>
  </w:num>
  <w:num w:numId="26">
    <w:abstractNumId w:val="18"/>
  </w:num>
  <w:num w:numId="27">
    <w:abstractNumId w:val="19"/>
  </w:num>
  <w:num w:numId="28">
    <w:abstractNumId w:val="38"/>
  </w:num>
  <w:num w:numId="29">
    <w:abstractNumId w:val="23"/>
  </w:num>
  <w:num w:numId="30">
    <w:abstractNumId w:val="40"/>
  </w:num>
  <w:num w:numId="31">
    <w:abstractNumId w:val="25"/>
  </w:num>
  <w:num w:numId="32">
    <w:abstractNumId w:val="26"/>
  </w:num>
  <w:num w:numId="33">
    <w:abstractNumId w:val="10"/>
  </w:num>
  <w:num w:numId="34">
    <w:abstractNumId w:val="12"/>
  </w:num>
  <w:num w:numId="35">
    <w:abstractNumId w:val="21"/>
  </w:num>
  <w:num w:numId="36">
    <w:abstractNumId w:val="45"/>
  </w:num>
  <w:num w:numId="37">
    <w:abstractNumId w:val="22"/>
  </w:num>
  <w:num w:numId="38">
    <w:abstractNumId w:val="41"/>
  </w:num>
  <w:num w:numId="39">
    <w:abstractNumId w:val="37"/>
  </w:num>
  <w:num w:numId="40">
    <w:abstractNumId w:val="36"/>
  </w:num>
  <w:num w:numId="41">
    <w:abstractNumId w:val="20"/>
  </w:num>
  <w:num w:numId="42">
    <w:abstractNumId w:val="35"/>
  </w:num>
  <w:num w:numId="43">
    <w:abstractNumId w:val="34"/>
  </w:num>
  <w:num w:numId="44">
    <w:abstractNumId w:val="42"/>
  </w:num>
  <w:num w:numId="45">
    <w:abstractNumId w:val="39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4D9"/>
    <w:rsid w:val="001532AB"/>
    <w:rsid w:val="00314405"/>
    <w:rsid w:val="004A24D9"/>
    <w:rsid w:val="004F7F39"/>
    <w:rsid w:val="005F4CD5"/>
    <w:rsid w:val="006A3C67"/>
    <w:rsid w:val="007C7A64"/>
    <w:rsid w:val="007E7BB8"/>
    <w:rsid w:val="00812B51"/>
    <w:rsid w:val="0088417D"/>
    <w:rsid w:val="00AD0F75"/>
    <w:rsid w:val="00AF15FA"/>
    <w:rsid w:val="00C4653B"/>
    <w:rsid w:val="00C93536"/>
    <w:rsid w:val="00D76AAC"/>
    <w:rsid w:val="00DC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4A24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4A24D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A24D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24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4A24D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A24D9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4A24D9"/>
  </w:style>
  <w:style w:type="paragraph" w:styleId="21">
    <w:name w:val="Body Text Indent 2"/>
    <w:basedOn w:val="a"/>
    <w:link w:val="22"/>
    <w:rsid w:val="004A24D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A24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rsid w:val="004A2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4A24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A24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rsid w:val="004A24D9"/>
    <w:rPr>
      <w:b/>
      <w:bCs/>
      <w:i/>
      <w:iCs/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4A24D9"/>
    <w:pPr>
      <w:shd w:val="clear" w:color="auto" w:fill="FFFFFF"/>
      <w:spacing w:after="0" w:line="230" w:lineRule="exact"/>
      <w:ind w:firstLine="280"/>
      <w:jc w:val="both"/>
    </w:pPr>
    <w:rPr>
      <w:b/>
      <w:bCs/>
      <w:i/>
      <w:iCs/>
      <w:sz w:val="23"/>
      <w:szCs w:val="23"/>
    </w:rPr>
  </w:style>
  <w:style w:type="paragraph" w:customStyle="1" w:styleId="12">
    <w:name w:val="Текст1"/>
    <w:basedOn w:val="a"/>
    <w:rsid w:val="004A24D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3">
    <w:name w:val="Знак1"/>
    <w:basedOn w:val="a"/>
    <w:rsid w:val="004A24D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4">
    <w:name w:val="Абзац списка1"/>
    <w:basedOn w:val="a"/>
    <w:rsid w:val="004A24D9"/>
    <w:pPr>
      <w:ind w:left="720"/>
    </w:pPr>
    <w:rPr>
      <w:rFonts w:ascii="Calibri" w:eastAsia="Times New Roman" w:hAnsi="Calibri" w:cs="Calibri"/>
    </w:rPr>
  </w:style>
  <w:style w:type="table" w:styleId="a6">
    <w:name w:val="Table Grid"/>
    <w:basedOn w:val="a1"/>
    <w:rsid w:val="004A24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7z0">
    <w:name w:val="WW8Num7z0"/>
    <w:rsid w:val="004A24D9"/>
    <w:rPr>
      <w:rFonts w:ascii="Times New Roman" w:hAnsi="Times New Roman" w:cs="Times New Roman"/>
    </w:rPr>
  </w:style>
  <w:style w:type="paragraph" w:styleId="a7">
    <w:name w:val="Body Text Indent"/>
    <w:basedOn w:val="a"/>
    <w:link w:val="a8"/>
    <w:rsid w:val="004A24D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4A24D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1">
    <w:name w:val="Основной текст (3)_"/>
    <w:link w:val="32"/>
    <w:rsid w:val="004A24D9"/>
    <w:rPr>
      <w:i/>
      <w:iCs/>
      <w:sz w:val="24"/>
      <w:szCs w:val="24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A24D9"/>
    <w:pPr>
      <w:shd w:val="clear" w:color="auto" w:fill="FFFFFF"/>
      <w:spacing w:before="180" w:after="0" w:line="230" w:lineRule="exact"/>
      <w:ind w:firstLine="280"/>
      <w:jc w:val="both"/>
    </w:pPr>
    <w:rPr>
      <w:i/>
      <w:iCs/>
      <w:sz w:val="24"/>
      <w:szCs w:val="24"/>
    </w:rPr>
  </w:style>
  <w:style w:type="character" w:customStyle="1" w:styleId="15">
    <w:name w:val="Заголовок №1_"/>
    <w:link w:val="16"/>
    <w:rsid w:val="004A24D9"/>
    <w:rPr>
      <w:b/>
      <w:bCs/>
      <w:spacing w:val="-10"/>
      <w:sz w:val="24"/>
      <w:szCs w:val="24"/>
      <w:shd w:val="clear" w:color="auto" w:fill="FFFFFF"/>
    </w:rPr>
  </w:style>
  <w:style w:type="paragraph" w:customStyle="1" w:styleId="16">
    <w:name w:val="Заголовок №1"/>
    <w:basedOn w:val="a"/>
    <w:link w:val="15"/>
    <w:rsid w:val="004A24D9"/>
    <w:pPr>
      <w:shd w:val="clear" w:color="auto" w:fill="FFFFFF"/>
      <w:spacing w:before="120" w:after="120" w:line="240" w:lineRule="atLeast"/>
      <w:ind w:firstLine="280"/>
      <w:jc w:val="both"/>
      <w:outlineLvl w:val="0"/>
    </w:pPr>
    <w:rPr>
      <w:b/>
      <w:bCs/>
      <w:spacing w:val="-10"/>
      <w:sz w:val="24"/>
      <w:szCs w:val="24"/>
    </w:rPr>
  </w:style>
  <w:style w:type="paragraph" w:styleId="a9">
    <w:name w:val="footer"/>
    <w:basedOn w:val="a"/>
    <w:link w:val="aa"/>
    <w:rsid w:val="004A24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4A24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4A24D9"/>
  </w:style>
  <w:style w:type="character" w:styleId="ac">
    <w:name w:val="Strong"/>
    <w:qFormat/>
    <w:rsid w:val="004A24D9"/>
    <w:rPr>
      <w:b/>
      <w:bCs/>
    </w:rPr>
  </w:style>
  <w:style w:type="paragraph" w:customStyle="1" w:styleId="ad">
    <w:name w:val="Стиль"/>
    <w:rsid w:val="004A24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Абзац"/>
    <w:basedOn w:val="a"/>
    <w:rsid w:val="004A24D9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pacing w:val="-4"/>
      <w:sz w:val="24"/>
      <w:szCs w:val="20"/>
      <w:lang w:eastAsia="ru-RU"/>
    </w:rPr>
  </w:style>
  <w:style w:type="character" w:customStyle="1" w:styleId="c3">
    <w:name w:val="c3"/>
    <w:basedOn w:val="a0"/>
    <w:rsid w:val="004A24D9"/>
  </w:style>
  <w:style w:type="paragraph" w:styleId="af">
    <w:name w:val="header"/>
    <w:basedOn w:val="a"/>
    <w:link w:val="af0"/>
    <w:rsid w:val="004A24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rsid w:val="004A2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semiHidden/>
    <w:rsid w:val="004A24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semiHidden/>
    <w:rsid w:val="004A24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4A24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4A24D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A24D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24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4A24D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A24D9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4A24D9"/>
  </w:style>
  <w:style w:type="paragraph" w:styleId="21">
    <w:name w:val="Body Text Indent 2"/>
    <w:basedOn w:val="a"/>
    <w:link w:val="22"/>
    <w:rsid w:val="004A24D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A24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rsid w:val="004A2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4A24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A24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rsid w:val="004A24D9"/>
    <w:rPr>
      <w:b/>
      <w:bCs/>
      <w:i/>
      <w:iCs/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4A24D9"/>
    <w:pPr>
      <w:shd w:val="clear" w:color="auto" w:fill="FFFFFF"/>
      <w:spacing w:after="0" w:line="230" w:lineRule="exact"/>
      <w:ind w:firstLine="280"/>
      <w:jc w:val="both"/>
    </w:pPr>
    <w:rPr>
      <w:b/>
      <w:bCs/>
      <w:i/>
      <w:iCs/>
      <w:sz w:val="23"/>
      <w:szCs w:val="23"/>
    </w:rPr>
  </w:style>
  <w:style w:type="paragraph" w:customStyle="1" w:styleId="12">
    <w:name w:val="Текст1"/>
    <w:basedOn w:val="a"/>
    <w:rsid w:val="004A24D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3">
    <w:name w:val="Знак1"/>
    <w:basedOn w:val="a"/>
    <w:rsid w:val="004A24D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4">
    <w:name w:val="Абзац списка1"/>
    <w:basedOn w:val="a"/>
    <w:rsid w:val="004A24D9"/>
    <w:pPr>
      <w:ind w:left="720"/>
    </w:pPr>
    <w:rPr>
      <w:rFonts w:ascii="Calibri" w:eastAsia="Times New Roman" w:hAnsi="Calibri" w:cs="Calibri"/>
    </w:rPr>
  </w:style>
  <w:style w:type="table" w:styleId="a6">
    <w:name w:val="Table Grid"/>
    <w:basedOn w:val="a1"/>
    <w:rsid w:val="004A24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7z0">
    <w:name w:val="WW8Num7z0"/>
    <w:rsid w:val="004A24D9"/>
    <w:rPr>
      <w:rFonts w:ascii="Times New Roman" w:hAnsi="Times New Roman" w:cs="Times New Roman"/>
    </w:rPr>
  </w:style>
  <w:style w:type="paragraph" w:styleId="a7">
    <w:name w:val="Body Text Indent"/>
    <w:basedOn w:val="a"/>
    <w:link w:val="a8"/>
    <w:rsid w:val="004A24D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4A24D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1">
    <w:name w:val="Основной текст (3)_"/>
    <w:link w:val="32"/>
    <w:rsid w:val="004A24D9"/>
    <w:rPr>
      <w:i/>
      <w:iCs/>
      <w:sz w:val="24"/>
      <w:szCs w:val="24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A24D9"/>
    <w:pPr>
      <w:shd w:val="clear" w:color="auto" w:fill="FFFFFF"/>
      <w:spacing w:before="180" w:after="0" w:line="230" w:lineRule="exact"/>
      <w:ind w:firstLine="280"/>
      <w:jc w:val="both"/>
    </w:pPr>
    <w:rPr>
      <w:i/>
      <w:iCs/>
      <w:sz w:val="24"/>
      <w:szCs w:val="24"/>
    </w:rPr>
  </w:style>
  <w:style w:type="character" w:customStyle="1" w:styleId="15">
    <w:name w:val="Заголовок №1_"/>
    <w:link w:val="16"/>
    <w:rsid w:val="004A24D9"/>
    <w:rPr>
      <w:b/>
      <w:bCs/>
      <w:spacing w:val="-10"/>
      <w:sz w:val="24"/>
      <w:szCs w:val="24"/>
      <w:shd w:val="clear" w:color="auto" w:fill="FFFFFF"/>
    </w:rPr>
  </w:style>
  <w:style w:type="paragraph" w:customStyle="1" w:styleId="16">
    <w:name w:val="Заголовок №1"/>
    <w:basedOn w:val="a"/>
    <w:link w:val="15"/>
    <w:rsid w:val="004A24D9"/>
    <w:pPr>
      <w:shd w:val="clear" w:color="auto" w:fill="FFFFFF"/>
      <w:spacing w:before="120" w:after="120" w:line="240" w:lineRule="atLeast"/>
      <w:ind w:firstLine="280"/>
      <w:jc w:val="both"/>
      <w:outlineLvl w:val="0"/>
    </w:pPr>
    <w:rPr>
      <w:b/>
      <w:bCs/>
      <w:spacing w:val="-10"/>
      <w:sz w:val="24"/>
      <w:szCs w:val="24"/>
    </w:rPr>
  </w:style>
  <w:style w:type="paragraph" w:styleId="a9">
    <w:name w:val="footer"/>
    <w:basedOn w:val="a"/>
    <w:link w:val="aa"/>
    <w:rsid w:val="004A24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4A24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4A24D9"/>
  </w:style>
  <w:style w:type="character" w:styleId="ac">
    <w:name w:val="Strong"/>
    <w:qFormat/>
    <w:rsid w:val="004A24D9"/>
    <w:rPr>
      <w:b/>
      <w:bCs/>
    </w:rPr>
  </w:style>
  <w:style w:type="paragraph" w:customStyle="1" w:styleId="ad">
    <w:name w:val="Стиль"/>
    <w:rsid w:val="004A24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Абзац"/>
    <w:basedOn w:val="a"/>
    <w:rsid w:val="004A24D9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pacing w:val="-4"/>
      <w:sz w:val="24"/>
      <w:szCs w:val="20"/>
      <w:lang w:eastAsia="ru-RU"/>
    </w:rPr>
  </w:style>
  <w:style w:type="character" w:customStyle="1" w:styleId="c3">
    <w:name w:val="c3"/>
    <w:basedOn w:val="a0"/>
    <w:rsid w:val="004A24D9"/>
  </w:style>
  <w:style w:type="paragraph" w:styleId="af">
    <w:name w:val="header"/>
    <w:basedOn w:val="a"/>
    <w:link w:val="af0"/>
    <w:rsid w:val="004A24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rsid w:val="004A2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semiHidden/>
    <w:rsid w:val="004A24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semiHidden/>
    <w:rsid w:val="004A24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5630B-BA34-4CCB-AC29-1B089030D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25</Pages>
  <Words>12148</Words>
  <Characters>69250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dv6</dc:creator>
  <cp:lastModifiedBy>dv6</cp:lastModifiedBy>
  <cp:revision>5</cp:revision>
  <cp:lastPrinted>2014-09-06T05:26:00Z</cp:lastPrinted>
  <dcterms:created xsi:type="dcterms:W3CDTF">2014-09-05T16:13:00Z</dcterms:created>
  <dcterms:modified xsi:type="dcterms:W3CDTF">2014-09-06T05:26:00Z</dcterms:modified>
</cp:coreProperties>
</file>